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73E" w:rsidRDefault="005051F6" w:rsidP="00236B90">
      <w:pPr>
        <w:tabs>
          <w:tab w:val="left" w:pos="0"/>
          <w:tab w:val="left" w:pos="360"/>
        </w:tabs>
        <w:spacing w:after="120" w:line="360" w:lineRule="auto"/>
        <w:jc w:val="center"/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DA7A8C" wp14:editId="1E9C3CF4">
                <wp:simplePos x="0" y="0"/>
                <wp:positionH relativeFrom="column">
                  <wp:posOffset>-286281</wp:posOffset>
                </wp:positionH>
                <wp:positionV relativeFrom="paragraph">
                  <wp:posOffset>396108</wp:posOffset>
                </wp:positionV>
                <wp:extent cx="2845559" cy="682388"/>
                <wp:effectExtent l="0" t="0" r="12065" b="2286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5559" cy="68238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1F6" w:rsidRPr="00350A7F" w:rsidRDefault="005051F6" w:rsidP="005051F6">
                            <w:pPr>
                              <w:spacing w:line="360" w:lineRule="auto"/>
                              <w:contextualSpacing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350A7F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Nr wniosku:</w:t>
                            </w:r>
                          </w:p>
                          <w:p w:rsidR="005051F6" w:rsidRPr="00350A7F" w:rsidRDefault="005051F6" w:rsidP="005051F6">
                            <w:pPr>
                              <w:spacing w:line="360" w:lineRule="auto"/>
                              <w:contextualSpacing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350A7F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PRP-5854-……………./……./……….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DA7A8C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-22.55pt;margin-top:31.2pt;width:224.05pt;height:5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" fillcolor="white [3212]" strokecolor="black [3213]">
                <v:textbox>
                  <w:txbxContent>
                    <w:p w:rsidR="005051F6" w:rsidRPr="00350A7F" w:rsidRDefault="005051F6" w:rsidP="005051F6">
                      <w:pPr>
                        <w:spacing w:line="360" w:lineRule="auto"/>
                        <w:contextualSpacing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350A7F">
                        <w:rPr>
                          <w:rFonts w:ascii="Tahoma" w:hAnsi="Tahoma" w:cs="Tahoma"/>
                          <w:sz w:val="24"/>
                          <w:szCs w:val="24"/>
                        </w:rPr>
                        <w:t>Nr wniosku:</w:t>
                      </w:r>
                    </w:p>
                    <w:p w:rsidR="005051F6" w:rsidRPr="00350A7F" w:rsidRDefault="005051F6" w:rsidP="005051F6">
                      <w:pPr>
                        <w:spacing w:line="360" w:lineRule="auto"/>
                        <w:contextualSpacing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350A7F">
                        <w:rPr>
                          <w:rFonts w:ascii="Tahoma" w:hAnsi="Tahoma" w:cs="Tahoma"/>
                          <w:sz w:val="24"/>
                          <w:szCs w:val="24"/>
                        </w:rPr>
                        <w:t>PRP-5854-……………./……./……….</w:t>
                      </w:r>
                    </w:p>
                  </w:txbxContent>
                </v:textbox>
              </v:shape>
            </w:pict>
          </mc:Fallback>
        </mc:AlternateContent>
      </w:r>
      <w:r w:rsidR="00FD50F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5376C6" wp14:editId="30005BE7">
                <wp:simplePos x="0" y="0"/>
                <wp:positionH relativeFrom="column">
                  <wp:posOffset>3241040</wp:posOffset>
                </wp:positionH>
                <wp:positionV relativeFrom="paragraph">
                  <wp:posOffset>393700</wp:posOffset>
                </wp:positionV>
                <wp:extent cx="2943860" cy="1219200"/>
                <wp:effectExtent l="0" t="0" r="27940" b="19050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860" cy="1219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50FF" w:rsidRPr="00236B90" w:rsidRDefault="00FD50FF" w:rsidP="00FD50FF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236B90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Potwierdzenie przyjęcia wniosku: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376C6" id="Text Box 22" o:spid="_x0000_s1027" type="#_x0000_t202" style="position:absolute;left:0;text-align:left;margin-left:255.2pt;margin-top:31pt;width:231.8pt;height:9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" fillcolor="white [3212]">
                <v:textbox>
                  <w:txbxContent>
                    <w:p w:rsidR="00FD50FF" w:rsidRPr="00236B90" w:rsidRDefault="00FD50FF" w:rsidP="00FD50FF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236B90">
                        <w:rPr>
                          <w:rFonts w:ascii="Tahoma" w:hAnsi="Tahoma" w:cs="Tahoma"/>
                          <w:sz w:val="24"/>
                          <w:szCs w:val="24"/>
                        </w:rPr>
                        <w:t>Potwierdzenie przyjęcia wniosku: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horzAnchor="margin" w:tblpY="-12550"/>
        <w:tblW w:w="131" w:type="pct"/>
        <w:tblLook w:val="04A0" w:firstRow="1" w:lastRow="0" w:firstColumn="1" w:lastColumn="0" w:noHBand="0" w:noVBand="1"/>
      </w:tblPr>
      <w:tblGrid>
        <w:gridCol w:w="238"/>
      </w:tblGrid>
      <w:tr w:rsidR="00FD50FF" w:rsidRPr="00F1513F" w:rsidTr="00FD50FF">
        <w:trPr>
          <w:trHeight w:val="261"/>
        </w:trPr>
        <w:tc>
          <w:tcPr>
            <w:tcW w:w="5000" w:type="pct"/>
          </w:tcPr>
          <w:p w:rsidR="00FD50FF" w:rsidRPr="00FD50FF" w:rsidRDefault="00FD50FF" w:rsidP="009A56B2">
            <w:pPr>
              <w:tabs>
                <w:tab w:val="left" w:pos="1247"/>
              </w:tabs>
            </w:pPr>
          </w:p>
        </w:tc>
      </w:tr>
    </w:tbl>
    <w:p w:rsidR="00C9273E" w:rsidRDefault="00C9273E" w:rsidP="00236B90">
      <w:pPr>
        <w:tabs>
          <w:tab w:val="left" w:pos="0"/>
          <w:tab w:val="left" w:pos="360"/>
        </w:tabs>
        <w:spacing w:after="120" w:line="360" w:lineRule="auto"/>
        <w:jc w:val="center"/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9273E" w:rsidRDefault="00C9273E" w:rsidP="00236B90">
      <w:pPr>
        <w:tabs>
          <w:tab w:val="left" w:pos="0"/>
          <w:tab w:val="left" w:pos="360"/>
        </w:tabs>
        <w:spacing w:after="120" w:line="360" w:lineRule="auto"/>
        <w:jc w:val="center"/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D50FF" w:rsidRDefault="00FD50FF" w:rsidP="00FD50FF">
      <w:pPr>
        <w:tabs>
          <w:tab w:val="left" w:pos="0"/>
          <w:tab w:val="left" w:pos="360"/>
        </w:tabs>
        <w:spacing w:after="120" w:line="360" w:lineRule="auto"/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051F6" w:rsidRDefault="005051F6" w:rsidP="00FD50FF">
      <w:pPr>
        <w:rPr>
          <w:rFonts w:ascii="Tahoma" w:hAnsi="Tahoma" w:cs="Tahoma"/>
          <w:b/>
          <w:sz w:val="24"/>
          <w:szCs w:val="24"/>
        </w:rPr>
      </w:pPr>
    </w:p>
    <w:p w:rsidR="00D512D6" w:rsidRDefault="00D512D6" w:rsidP="00FD50FF">
      <w:pPr>
        <w:rPr>
          <w:rFonts w:ascii="Tahoma" w:hAnsi="Tahoma" w:cs="Tahoma"/>
          <w:b/>
          <w:sz w:val="24"/>
          <w:szCs w:val="24"/>
        </w:rPr>
      </w:pPr>
    </w:p>
    <w:p w:rsidR="00D512D6" w:rsidRDefault="00D512D6" w:rsidP="00FD50FF">
      <w:pPr>
        <w:rPr>
          <w:rFonts w:ascii="Tahoma" w:hAnsi="Tahoma" w:cs="Tahoma"/>
          <w:b/>
          <w:sz w:val="24"/>
          <w:szCs w:val="24"/>
        </w:rPr>
      </w:pPr>
    </w:p>
    <w:p w:rsidR="00FD50FF" w:rsidRPr="00236B90" w:rsidRDefault="00FD50FF" w:rsidP="00FD50FF">
      <w:pPr>
        <w:rPr>
          <w:rFonts w:ascii="Tahoma" w:hAnsi="Tahoma" w:cs="Tahoma"/>
          <w:b/>
          <w:sz w:val="24"/>
          <w:szCs w:val="24"/>
        </w:rPr>
      </w:pPr>
      <w:r w:rsidRPr="00236B90">
        <w:rPr>
          <w:rFonts w:ascii="Tahoma" w:hAnsi="Tahoma" w:cs="Tahoma"/>
          <w:b/>
          <w:sz w:val="24"/>
          <w:szCs w:val="24"/>
        </w:rPr>
        <w:t xml:space="preserve">WNIOSKODAWCA:  </w:t>
      </w:r>
    </w:p>
    <w:p w:rsidR="00FD50FF" w:rsidRPr="00236B90" w:rsidRDefault="00FD50FF" w:rsidP="00FD50FF">
      <w:pPr>
        <w:rPr>
          <w:rFonts w:ascii="Tahoma" w:hAnsi="Tahoma" w:cs="Tahoma"/>
          <w:sz w:val="24"/>
          <w:szCs w:val="24"/>
        </w:rPr>
      </w:pPr>
    </w:p>
    <w:p w:rsidR="00FD50FF" w:rsidRPr="00236B90" w:rsidRDefault="00FD50FF" w:rsidP="00FD50FF">
      <w:pPr>
        <w:spacing w:line="600" w:lineRule="auto"/>
        <w:rPr>
          <w:rFonts w:ascii="Tahoma" w:hAnsi="Tahoma" w:cs="Tahoma"/>
          <w:sz w:val="24"/>
          <w:szCs w:val="24"/>
        </w:rPr>
      </w:pPr>
      <w:r w:rsidRPr="00236B90">
        <w:rPr>
          <w:rFonts w:ascii="Tahoma" w:hAnsi="Tahoma" w:cs="Tahoma"/>
          <w:sz w:val="24"/>
          <w:szCs w:val="24"/>
        </w:rPr>
        <w:t>Nazwisko, imię  .................................................</w:t>
      </w:r>
    </w:p>
    <w:p w:rsidR="00FD50FF" w:rsidRDefault="00FD50FF" w:rsidP="00FD50FF">
      <w:pPr>
        <w:spacing w:line="360" w:lineRule="auto"/>
        <w:rPr>
          <w:rFonts w:ascii="Tahoma" w:hAnsi="Tahoma" w:cs="Tahoma"/>
          <w:sz w:val="24"/>
          <w:szCs w:val="24"/>
        </w:rPr>
      </w:pPr>
      <w:r w:rsidRPr="00236B90">
        <w:rPr>
          <w:rFonts w:ascii="Tahoma" w:hAnsi="Tahoma" w:cs="Tahoma"/>
          <w:sz w:val="24"/>
          <w:szCs w:val="24"/>
        </w:rPr>
        <w:t xml:space="preserve">PESEL </w:t>
      </w:r>
      <w:r w:rsidRPr="00236B90">
        <w:rPr>
          <w:rFonts w:ascii="Tahoma" w:hAnsi="Tahoma" w:cs="Tahoma"/>
          <w:sz w:val="24"/>
          <w:szCs w:val="24"/>
        </w:rPr>
        <w:sym w:font="Marlett" w:char="F066"/>
      </w:r>
      <w:r w:rsidRPr="00236B90">
        <w:rPr>
          <w:rFonts w:ascii="Tahoma" w:hAnsi="Tahoma" w:cs="Tahoma"/>
          <w:sz w:val="24"/>
          <w:szCs w:val="24"/>
        </w:rPr>
        <w:sym w:font="Marlett" w:char="F066"/>
      </w:r>
      <w:r w:rsidRPr="00236B90">
        <w:rPr>
          <w:rFonts w:ascii="Tahoma" w:hAnsi="Tahoma" w:cs="Tahoma"/>
          <w:sz w:val="24"/>
          <w:szCs w:val="24"/>
        </w:rPr>
        <w:sym w:font="Marlett" w:char="F066"/>
      </w:r>
      <w:r w:rsidRPr="00236B90">
        <w:rPr>
          <w:rFonts w:ascii="Tahoma" w:hAnsi="Tahoma" w:cs="Tahoma"/>
          <w:sz w:val="24"/>
          <w:szCs w:val="24"/>
        </w:rPr>
        <w:sym w:font="Marlett" w:char="F066"/>
      </w:r>
      <w:r w:rsidRPr="00236B90">
        <w:rPr>
          <w:rFonts w:ascii="Tahoma" w:hAnsi="Tahoma" w:cs="Tahoma"/>
          <w:sz w:val="24"/>
          <w:szCs w:val="24"/>
        </w:rPr>
        <w:sym w:font="Marlett" w:char="F066"/>
      </w:r>
      <w:r w:rsidRPr="00236B90">
        <w:rPr>
          <w:rFonts w:ascii="Tahoma" w:hAnsi="Tahoma" w:cs="Tahoma"/>
          <w:sz w:val="24"/>
          <w:szCs w:val="24"/>
        </w:rPr>
        <w:sym w:font="Marlett" w:char="F066"/>
      </w:r>
      <w:r w:rsidRPr="00236B90">
        <w:rPr>
          <w:rFonts w:ascii="Tahoma" w:hAnsi="Tahoma" w:cs="Tahoma"/>
          <w:sz w:val="24"/>
          <w:szCs w:val="24"/>
        </w:rPr>
        <w:sym w:font="Marlett" w:char="F066"/>
      </w:r>
      <w:r w:rsidRPr="00236B90">
        <w:rPr>
          <w:rFonts w:ascii="Tahoma" w:hAnsi="Tahoma" w:cs="Tahoma"/>
          <w:sz w:val="24"/>
          <w:szCs w:val="24"/>
        </w:rPr>
        <w:sym w:font="Marlett" w:char="F066"/>
      </w:r>
      <w:r w:rsidRPr="00236B90">
        <w:rPr>
          <w:rFonts w:ascii="Tahoma" w:hAnsi="Tahoma" w:cs="Tahoma"/>
          <w:sz w:val="24"/>
          <w:szCs w:val="24"/>
        </w:rPr>
        <w:sym w:font="Marlett" w:char="F066"/>
      </w:r>
      <w:r w:rsidRPr="00236B90">
        <w:rPr>
          <w:rFonts w:ascii="Tahoma" w:hAnsi="Tahoma" w:cs="Tahoma"/>
          <w:sz w:val="24"/>
          <w:szCs w:val="24"/>
        </w:rPr>
        <w:sym w:font="Marlett" w:char="F066"/>
      </w:r>
      <w:r w:rsidRPr="00236B90">
        <w:rPr>
          <w:rFonts w:ascii="Tahoma" w:hAnsi="Tahoma" w:cs="Tahoma"/>
          <w:sz w:val="24"/>
          <w:szCs w:val="24"/>
        </w:rPr>
        <w:sym w:font="Marlett" w:char="F066"/>
      </w:r>
    </w:p>
    <w:p w:rsidR="00FD50FF" w:rsidRDefault="00FD50FF" w:rsidP="00FD50FF">
      <w:pPr>
        <w:spacing w:line="360" w:lineRule="auto"/>
        <w:jc w:val="right"/>
        <w:rPr>
          <w:rFonts w:ascii="Tahoma" w:hAnsi="Tahoma" w:cs="Tahoma"/>
          <w:b/>
          <w:sz w:val="24"/>
          <w:szCs w:val="24"/>
        </w:rPr>
      </w:pPr>
      <w:r w:rsidRPr="008D3905">
        <w:rPr>
          <w:rFonts w:ascii="Tahoma" w:hAnsi="Tahoma" w:cs="Tahoma"/>
          <w:b/>
          <w:sz w:val="24"/>
          <w:szCs w:val="24"/>
        </w:rPr>
        <w:t>Starosta Wadowicki</w:t>
      </w:r>
      <w:r>
        <w:rPr>
          <w:rFonts w:ascii="Tahoma" w:hAnsi="Tahoma" w:cs="Tahoma"/>
          <w:b/>
          <w:sz w:val="24"/>
          <w:szCs w:val="24"/>
        </w:rPr>
        <w:t xml:space="preserve"> </w:t>
      </w:r>
    </w:p>
    <w:p w:rsidR="00FD50FF" w:rsidRPr="008D3905" w:rsidRDefault="00FD50FF" w:rsidP="00FD50FF">
      <w:pPr>
        <w:spacing w:line="360" w:lineRule="auto"/>
        <w:jc w:val="right"/>
        <w:rPr>
          <w:rFonts w:ascii="Tahoma" w:hAnsi="Tahoma" w:cs="Tahoma"/>
          <w:b/>
          <w:sz w:val="24"/>
          <w:szCs w:val="24"/>
        </w:rPr>
      </w:pPr>
      <w:r w:rsidRPr="008D3905">
        <w:rPr>
          <w:rFonts w:ascii="Tahoma" w:hAnsi="Tahoma" w:cs="Tahoma"/>
          <w:b/>
          <w:sz w:val="24"/>
          <w:szCs w:val="24"/>
        </w:rPr>
        <w:t xml:space="preserve">za pośrednictwem  </w:t>
      </w:r>
    </w:p>
    <w:p w:rsidR="00FD50FF" w:rsidRPr="008D3905" w:rsidRDefault="00FD50FF" w:rsidP="00FD50FF">
      <w:pPr>
        <w:spacing w:line="360" w:lineRule="auto"/>
        <w:jc w:val="right"/>
        <w:rPr>
          <w:rFonts w:ascii="Tahoma" w:hAnsi="Tahoma" w:cs="Tahoma"/>
          <w:b/>
          <w:sz w:val="24"/>
          <w:szCs w:val="24"/>
        </w:rPr>
      </w:pPr>
      <w:r w:rsidRPr="008D3905">
        <w:rPr>
          <w:rFonts w:ascii="Tahoma" w:hAnsi="Tahoma" w:cs="Tahoma"/>
          <w:b/>
          <w:sz w:val="24"/>
          <w:szCs w:val="24"/>
        </w:rPr>
        <w:t>Powiatowego Urzędu Pracy</w:t>
      </w:r>
    </w:p>
    <w:p w:rsidR="00FD50FF" w:rsidRDefault="00FD50FF" w:rsidP="00FD50FF">
      <w:pPr>
        <w:spacing w:line="360" w:lineRule="auto"/>
        <w:jc w:val="right"/>
        <w:rPr>
          <w:rFonts w:ascii="Tahoma" w:hAnsi="Tahoma" w:cs="Tahoma"/>
          <w:b/>
          <w:sz w:val="24"/>
          <w:szCs w:val="24"/>
        </w:rPr>
      </w:pPr>
      <w:r w:rsidRPr="008D3905">
        <w:rPr>
          <w:rFonts w:ascii="Tahoma" w:hAnsi="Tahoma" w:cs="Tahoma"/>
          <w:b/>
          <w:sz w:val="24"/>
          <w:szCs w:val="24"/>
        </w:rPr>
        <w:t>w Wadowicach</w:t>
      </w:r>
    </w:p>
    <w:p w:rsidR="00FD50FF" w:rsidRDefault="00FD50FF" w:rsidP="00236B90">
      <w:pPr>
        <w:tabs>
          <w:tab w:val="left" w:pos="0"/>
          <w:tab w:val="left" w:pos="360"/>
        </w:tabs>
        <w:spacing w:after="120" w:line="360" w:lineRule="auto"/>
        <w:jc w:val="center"/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8009F" w:rsidRDefault="0028009F" w:rsidP="0028009F">
      <w:pPr>
        <w:tabs>
          <w:tab w:val="left" w:pos="0"/>
          <w:tab w:val="left" w:pos="360"/>
        </w:tabs>
        <w:spacing w:after="120" w:line="276" w:lineRule="auto"/>
        <w:jc w:val="center"/>
        <w:rPr>
          <w:rFonts w:ascii="Tahoma" w:hAnsi="Tahoma" w:cs="Tahoma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D50FF" w:rsidRPr="0028009F" w:rsidRDefault="00FD50FF" w:rsidP="0028009F">
      <w:pPr>
        <w:tabs>
          <w:tab w:val="left" w:pos="0"/>
          <w:tab w:val="left" w:pos="360"/>
        </w:tabs>
        <w:spacing w:after="120" w:line="276" w:lineRule="auto"/>
        <w:jc w:val="center"/>
        <w:rPr>
          <w:rFonts w:ascii="Tahoma" w:hAnsi="Tahoma" w:cs="Tahoma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8009F">
        <w:rPr>
          <w:rFonts w:ascii="Tahoma" w:hAnsi="Tahoma" w:cs="Tahoma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WNIOSEK O PRZYZNANIE BONU NA ZASIEDLENIE</w:t>
      </w:r>
      <w:r w:rsidR="0028009F">
        <w:rPr>
          <w:rFonts w:ascii="Tahoma" w:hAnsi="Tahoma" w:cs="Tahoma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</w:t>
      </w:r>
      <w:r w:rsidRPr="0028009F">
        <w:rPr>
          <w:rFonts w:ascii="Tahoma" w:hAnsi="Tahoma" w:cs="Tahoma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DLA OSOBY BEZROBOTNEJ </w:t>
      </w:r>
    </w:p>
    <w:p w:rsidR="005C3631" w:rsidRPr="00E92012" w:rsidRDefault="005C3631" w:rsidP="005C3631">
      <w:pPr>
        <w:tabs>
          <w:tab w:val="left" w:pos="0"/>
          <w:tab w:val="left" w:pos="360"/>
        </w:tabs>
        <w:spacing w:after="120" w:line="276" w:lineRule="auto"/>
        <w:jc w:val="center"/>
        <w:rPr>
          <w:rFonts w:ascii="Tahoma" w:hAnsi="Tahoma" w:cs="Tahoma"/>
          <w:bCs/>
          <w:sz w:val="28"/>
          <w:szCs w:val="28"/>
        </w:rPr>
      </w:pPr>
      <w:r w:rsidRPr="00E92012">
        <w:rPr>
          <w:rFonts w:ascii="Tahoma" w:hAnsi="Tahoma" w:cs="Tahoma"/>
          <w:bCs/>
          <w:sz w:val="28"/>
          <w:szCs w:val="28"/>
        </w:rPr>
        <w:t>w ramach projektu</w:t>
      </w:r>
    </w:p>
    <w:p w:rsidR="005C3631" w:rsidRPr="0005198F" w:rsidRDefault="005C3631" w:rsidP="005C3631">
      <w:pPr>
        <w:tabs>
          <w:tab w:val="left" w:pos="0"/>
          <w:tab w:val="left" w:pos="360"/>
        </w:tabs>
        <w:spacing w:after="120" w:line="276" w:lineRule="auto"/>
        <w:jc w:val="center"/>
        <w:rPr>
          <w:rFonts w:ascii="Tahoma" w:hAnsi="Tahoma" w:cs="Tahoma"/>
          <w:b/>
          <w:sz w:val="28"/>
          <w:szCs w:val="28"/>
          <w:u w:val="single"/>
        </w:rPr>
      </w:pPr>
      <w:r w:rsidRPr="0005198F">
        <w:rPr>
          <w:rFonts w:ascii="Tahoma" w:hAnsi="Tahoma" w:cs="Tahoma"/>
          <w:b/>
          <w:sz w:val="28"/>
          <w:szCs w:val="28"/>
          <w:u w:val="single"/>
        </w:rPr>
        <w:t>„Przystanek praca”</w:t>
      </w:r>
    </w:p>
    <w:p w:rsidR="005C3631" w:rsidRPr="0063744B" w:rsidRDefault="005C3631" w:rsidP="005C3631">
      <w:pPr>
        <w:tabs>
          <w:tab w:val="left" w:pos="0"/>
          <w:tab w:val="left" w:pos="360"/>
        </w:tabs>
        <w:spacing w:after="120" w:line="276" w:lineRule="auto"/>
        <w:jc w:val="center"/>
        <w:rPr>
          <w:rFonts w:ascii="Tahoma" w:hAnsi="Tahoma" w:cs="Tahoma"/>
          <w:bCs/>
          <w:i/>
          <w:iCs/>
          <w:sz w:val="28"/>
          <w:szCs w:val="28"/>
        </w:rPr>
      </w:pPr>
      <w:r w:rsidRPr="0063744B">
        <w:rPr>
          <w:rFonts w:ascii="Tahoma" w:hAnsi="Tahoma" w:cs="Tahoma"/>
          <w:bCs/>
          <w:i/>
          <w:iCs/>
          <w:sz w:val="28"/>
          <w:szCs w:val="28"/>
        </w:rPr>
        <w:t>Program Fundusze Europejskie dla Małopolski 2021-2027</w:t>
      </w:r>
    </w:p>
    <w:p w:rsidR="005C3631" w:rsidRPr="0063744B" w:rsidRDefault="005C3631" w:rsidP="005C3631">
      <w:pPr>
        <w:tabs>
          <w:tab w:val="left" w:pos="0"/>
          <w:tab w:val="left" w:pos="360"/>
        </w:tabs>
        <w:spacing w:after="120" w:line="276" w:lineRule="auto"/>
        <w:jc w:val="center"/>
        <w:rPr>
          <w:rFonts w:ascii="Tahoma" w:hAnsi="Tahoma" w:cs="Tahoma"/>
          <w:bCs/>
          <w:i/>
          <w:iCs/>
          <w:sz w:val="28"/>
          <w:szCs w:val="28"/>
        </w:rPr>
      </w:pPr>
      <w:r w:rsidRPr="0063744B">
        <w:rPr>
          <w:rFonts w:ascii="Tahoma" w:hAnsi="Tahoma" w:cs="Tahoma"/>
          <w:bCs/>
          <w:i/>
          <w:iCs/>
          <w:sz w:val="28"/>
          <w:szCs w:val="28"/>
        </w:rPr>
        <w:t>Małopolska Przyszłości</w:t>
      </w:r>
    </w:p>
    <w:p w:rsidR="00FD50FF" w:rsidRDefault="00FD50FF" w:rsidP="00236B90">
      <w:pPr>
        <w:tabs>
          <w:tab w:val="left" w:pos="0"/>
          <w:tab w:val="left" w:pos="360"/>
        </w:tabs>
        <w:spacing w:after="120" w:line="360" w:lineRule="auto"/>
        <w:jc w:val="center"/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D50FF" w:rsidRDefault="00FD50FF" w:rsidP="00236B90">
      <w:pPr>
        <w:tabs>
          <w:tab w:val="left" w:pos="0"/>
          <w:tab w:val="left" w:pos="360"/>
        </w:tabs>
        <w:spacing w:after="120" w:line="360" w:lineRule="auto"/>
        <w:jc w:val="center"/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D50FF" w:rsidRDefault="00FD50FF" w:rsidP="00236B90">
      <w:pPr>
        <w:tabs>
          <w:tab w:val="left" w:pos="0"/>
          <w:tab w:val="left" w:pos="360"/>
        </w:tabs>
        <w:spacing w:after="120" w:line="360" w:lineRule="auto"/>
        <w:jc w:val="center"/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D50FF" w:rsidRDefault="00FD50FF" w:rsidP="00236B90">
      <w:pPr>
        <w:tabs>
          <w:tab w:val="left" w:pos="0"/>
          <w:tab w:val="left" w:pos="360"/>
        </w:tabs>
        <w:spacing w:after="120" w:line="360" w:lineRule="auto"/>
        <w:jc w:val="center"/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FD50FF" w:rsidRDefault="00FD50FF" w:rsidP="005C3631">
      <w:pPr>
        <w:tabs>
          <w:tab w:val="left" w:pos="0"/>
          <w:tab w:val="left" w:pos="360"/>
        </w:tabs>
        <w:spacing w:after="120" w:line="360" w:lineRule="auto"/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C3631" w:rsidRDefault="005C3631" w:rsidP="005C3631">
      <w:pPr>
        <w:tabs>
          <w:tab w:val="left" w:pos="0"/>
          <w:tab w:val="left" w:pos="360"/>
        </w:tabs>
        <w:spacing w:after="120" w:line="360" w:lineRule="auto"/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22C6F" w:rsidRPr="00C9273E" w:rsidRDefault="00CF575A" w:rsidP="0028009F">
      <w:pPr>
        <w:tabs>
          <w:tab w:val="left" w:pos="0"/>
          <w:tab w:val="left" w:pos="360"/>
        </w:tabs>
        <w:spacing w:after="120" w:line="360" w:lineRule="auto"/>
        <w:ind w:right="-428" w:hanging="851"/>
        <w:jc w:val="center"/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273E"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Na</w:t>
      </w:r>
      <w:r w:rsidR="00B90212" w:rsidRPr="00C9273E"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podstawie art. </w:t>
      </w:r>
      <w:r w:rsidR="00741968" w:rsidRPr="00C9273E"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208</w:t>
      </w:r>
      <w:r w:rsidR="00B90212" w:rsidRPr="00C9273E"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ustawy z dnia </w:t>
      </w:r>
      <w:r w:rsidR="00741968" w:rsidRPr="00C9273E"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 marca 2025 r. o rynku pracy i służbach zatrudnienia</w:t>
      </w:r>
      <w:r w:rsidR="00B90212" w:rsidRPr="00C9273E"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E21EC7" w:rsidRPr="00521509" w:rsidRDefault="00CF575A" w:rsidP="00236B90">
      <w:pPr>
        <w:tabs>
          <w:tab w:val="left" w:pos="0"/>
          <w:tab w:val="left" w:pos="360"/>
        </w:tabs>
        <w:spacing w:after="120" w:line="360" w:lineRule="auto"/>
        <w:jc w:val="center"/>
        <w:rPr>
          <w:rFonts w:ascii="Tahoma" w:hAnsi="Tahoma" w:cs="Tahom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1509">
        <w:rPr>
          <w:rFonts w:ascii="Tahoma" w:hAnsi="Tahoma" w:cs="Tahom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97A23" w:rsidRPr="00521509">
        <w:rPr>
          <w:rFonts w:ascii="Tahoma" w:hAnsi="Tahoma" w:cs="Tahom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nioskuję</w:t>
      </w:r>
      <w:r w:rsidR="00B90212" w:rsidRPr="00521509">
        <w:rPr>
          <w:rFonts w:ascii="Tahoma" w:hAnsi="Tahoma" w:cs="Tahom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 przyz</w:t>
      </w:r>
      <w:r w:rsidR="00C54AFF" w:rsidRPr="00521509">
        <w:rPr>
          <w:rFonts w:ascii="Tahoma" w:hAnsi="Tahoma" w:cs="Tahom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="00B90212" w:rsidRPr="00521509">
        <w:rPr>
          <w:rFonts w:ascii="Tahoma" w:hAnsi="Tahoma" w:cs="Tahom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anie bonu </w:t>
      </w:r>
      <w:r w:rsidR="001015DF" w:rsidRPr="00521509">
        <w:rPr>
          <w:rFonts w:ascii="Tahoma" w:hAnsi="Tahoma" w:cs="Tahom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 zasiedlenie</w:t>
      </w:r>
      <w:r w:rsidR="00B90212" w:rsidRPr="00521509">
        <w:rPr>
          <w:rFonts w:ascii="Tahoma" w:hAnsi="Tahoma" w:cs="Tahom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015DF" w:rsidRPr="00236B90" w:rsidRDefault="001015DF" w:rsidP="001C1727">
      <w:pPr>
        <w:pStyle w:val="Default"/>
        <w:spacing w:before="120" w:after="360" w:line="360" w:lineRule="auto"/>
        <w:rPr>
          <w:rFonts w:ascii="Tahoma" w:hAnsi="Tahoma" w:cs="Tahoma"/>
        </w:rPr>
      </w:pPr>
      <w:r w:rsidRPr="00236B90">
        <w:rPr>
          <w:rFonts w:ascii="Tahoma" w:hAnsi="Tahoma" w:cs="Tahoma"/>
          <w:bCs/>
          <w:iCs/>
        </w:rPr>
        <w:t>w wysokości</w:t>
      </w:r>
      <w:r w:rsidRPr="00236B90">
        <w:rPr>
          <w:rFonts w:ascii="Tahoma" w:hAnsi="Tahoma" w:cs="Tahoma"/>
          <w:b/>
          <w:bCs/>
          <w:i/>
          <w:iCs/>
        </w:rPr>
        <w:t xml:space="preserve"> </w:t>
      </w:r>
      <w:r w:rsidRPr="00236B90">
        <w:rPr>
          <w:rFonts w:ascii="Tahoma" w:hAnsi="Tahoma" w:cs="Tahoma"/>
          <w:i/>
          <w:iCs/>
        </w:rPr>
        <w:t xml:space="preserve">.............................................................. </w:t>
      </w:r>
      <w:r w:rsidRPr="00236B90">
        <w:rPr>
          <w:rFonts w:ascii="Tahoma" w:hAnsi="Tahoma" w:cs="Tahoma"/>
        </w:rPr>
        <w:t xml:space="preserve">zł, z przeznaczeniem </w:t>
      </w:r>
      <w:r w:rsidR="00236B90">
        <w:rPr>
          <w:rFonts w:ascii="Tahoma" w:hAnsi="Tahoma" w:cs="Tahoma"/>
        </w:rPr>
        <w:t xml:space="preserve">        </w:t>
      </w:r>
      <w:r w:rsidRPr="00236B90">
        <w:rPr>
          <w:rFonts w:ascii="Tahoma" w:hAnsi="Tahoma" w:cs="Tahoma"/>
        </w:rPr>
        <w:t>na pokrycie kosztów zamieszkania w związku z podjęciem przez</w:t>
      </w:r>
      <w:r w:rsidR="0034702A" w:rsidRPr="00236B90">
        <w:rPr>
          <w:rFonts w:ascii="Tahoma" w:hAnsi="Tahoma" w:cs="Tahoma"/>
        </w:rPr>
        <w:t>e</w:t>
      </w:r>
      <w:r w:rsidRPr="00236B90">
        <w:rPr>
          <w:rFonts w:ascii="Tahoma" w:hAnsi="Tahoma" w:cs="Tahoma"/>
        </w:rPr>
        <w:t xml:space="preserve"> mnie poza miejscem dotychczasowego zamieszkania </w:t>
      </w:r>
      <w:r w:rsidR="001C1727">
        <w:rPr>
          <w:rFonts w:ascii="Tahoma" w:hAnsi="Tahoma" w:cs="Tahoma"/>
        </w:rPr>
        <w:t>(</w:t>
      </w:r>
      <w:r w:rsidRPr="00236B90">
        <w:rPr>
          <w:rFonts w:ascii="Tahoma" w:hAnsi="Tahoma" w:cs="Tahoma"/>
          <w:i/>
        </w:rPr>
        <w:t>zaznaczyć właściwe</w:t>
      </w:r>
      <w:r w:rsidR="00A05908" w:rsidRPr="00236B90">
        <w:rPr>
          <w:rFonts w:ascii="Tahoma" w:hAnsi="Tahoma" w:cs="Tahoma"/>
          <w:i/>
        </w:rPr>
        <w:t xml:space="preserve"> znakiem x</w:t>
      </w:r>
      <w:r w:rsidR="001C1727">
        <w:rPr>
          <w:rFonts w:ascii="Tahoma" w:hAnsi="Tahoma" w:cs="Tahoma"/>
        </w:rPr>
        <w:t>)</w:t>
      </w:r>
      <w:r w:rsidRPr="00236B90">
        <w:rPr>
          <w:rFonts w:ascii="Tahoma" w:hAnsi="Tahoma" w:cs="Tahoma"/>
        </w:rPr>
        <w:t xml:space="preserve">: </w:t>
      </w:r>
    </w:p>
    <w:p w:rsidR="001015DF" w:rsidRPr="00236B90" w:rsidRDefault="005C3631" w:rsidP="001C1727">
      <w:pPr>
        <w:pStyle w:val="Default"/>
        <w:spacing w:line="360" w:lineRule="auto"/>
        <w:ind w:left="993"/>
        <w:rPr>
          <w:rFonts w:ascii="Tahoma" w:hAnsi="Tahoma" w:cs="Tahoma"/>
        </w:rPr>
      </w:pPr>
      <w:sdt>
        <w:sdtPr>
          <w:rPr>
            <w:rFonts w:ascii="Tahoma" w:hAnsi="Tahoma" w:cs="Tahoma"/>
          </w:rPr>
          <w:id w:val="1955592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273E">
            <w:rPr>
              <w:rFonts w:ascii="MS Gothic" w:eastAsia="MS Gothic" w:hAnsi="Tahoma" w:cs="Tahoma" w:hint="eastAsia"/>
            </w:rPr>
            <w:t>☐</w:t>
          </w:r>
        </w:sdtContent>
      </w:sdt>
      <w:r w:rsidR="001015DF" w:rsidRPr="00236B90">
        <w:rPr>
          <w:rFonts w:ascii="Tahoma" w:hAnsi="Tahoma" w:cs="Tahoma"/>
        </w:rPr>
        <w:t xml:space="preserve"> zatrudnienia, </w:t>
      </w:r>
    </w:p>
    <w:p w:rsidR="001015DF" w:rsidRPr="00236B90" w:rsidRDefault="005C3631" w:rsidP="001C1727">
      <w:pPr>
        <w:pStyle w:val="Default"/>
        <w:spacing w:line="360" w:lineRule="auto"/>
        <w:ind w:left="992"/>
        <w:rPr>
          <w:rFonts w:ascii="Tahoma" w:hAnsi="Tahoma" w:cs="Tahoma"/>
        </w:rPr>
      </w:pPr>
      <w:sdt>
        <w:sdtPr>
          <w:rPr>
            <w:rFonts w:ascii="Tahoma" w:hAnsi="Tahoma" w:cs="Tahoma"/>
          </w:rPr>
          <w:id w:val="151659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273E">
            <w:rPr>
              <w:rFonts w:ascii="MS Gothic" w:eastAsia="MS Gothic" w:hAnsi="MS Gothic" w:cs="Tahoma" w:hint="eastAsia"/>
            </w:rPr>
            <w:t>☐</w:t>
          </w:r>
        </w:sdtContent>
      </w:sdt>
      <w:r w:rsidR="001015DF" w:rsidRPr="00236B90">
        <w:rPr>
          <w:rFonts w:ascii="Tahoma" w:hAnsi="Tahoma" w:cs="Tahoma"/>
        </w:rPr>
        <w:t xml:space="preserve"> innej pracy zarobkowej, </w:t>
      </w:r>
    </w:p>
    <w:p w:rsidR="00350A7F" w:rsidRDefault="005C3631" w:rsidP="00E001B3">
      <w:pPr>
        <w:pStyle w:val="Default"/>
        <w:spacing w:after="240" w:line="360" w:lineRule="auto"/>
        <w:ind w:left="992"/>
        <w:rPr>
          <w:rFonts w:ascii="Tahoma" w:hAnsi="Tahoma" w:cs="Tahoma"/>
          <w:i/>
          <w:sz w:val="22"/>
          <w:szCs w:val="22"/>
        </w:rPr>
      </w:pPr>
      <w:sdt>
        <w:sdtPr>
          <w:rPr>
            <w:rFonts w:ascii="Tahoma" w:hAnsi="Tahoma" w:cs="Tahoma"/>
          </w:rPr>
          <w:id w:val="1596510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273E">
            <w:rPr>
              <w:rFonts w:ascii="MS Gothic" w:eastAsia="MS Gothic" w:hAnsi="MS Gothic" w:cs="Tahoma" w:hint="eastAsia"/>
            </w:rPr>
            <w:t>☐</w:t>
          </w:r>
        </w:sdtContent>
      </w:sdt>
      <w:r w:rsidR="00671813">
        <w:rPr>
          <w:rFonts w:ascii="Tahoma" w:hAnsi="Tahoma" w:cs="Tahoma"/>
        </w:rPr>
        <w:t xml:space="preserve"> działalności gospodarczej</w:t>
      </w:r>
      <w:r w:rsidR="001015DF" w:rsidRPr="00236B90">
        <w:rPr>
          <w:rFonts w:ascii="Tahoma" w:hAnsi="Tahoma" w:cs="Tahoma"/>
        </w:rPr>
        <w:t xml:space="preserve"> </w:t>
      </w:r>
      <w:r w:rsidR="00671813" w:rsidRPr="00671813">
        <w:rPr>
          <w:rFonts w:ascii="Tahoma" w:hAnsi="Tahoma" w:cs="Tahoma"/>
          <w:i/>
          <w:sz w:val="22"/>
          <w:szCs w:val="22"/>
        </w:rPr>
        <w:t xml:space="preserve">(w przypadku zaznaczenia </w:t>
      </w:r>
      <w:r w:rsidR="00421FE5">
        <w:rPr>
          <w:rFonts w:ascii="Tahoma" w:hAnsi="Tahoma" w:cs="Tahoma"/>
          <w:i/>
          <w:sz w:val="22"/>
          <w:szCs w:val="22"/>
        </w:rPr>
        <w:t xml:space="preserve">do wniosku </w:t>
      </w:r>
      <w:r w:rsidR="00671813" w:rsidRPr="00671813">
        <w:rPr>
          <w:rFonts w:ascii="Tahoma" w:hAnsi="Tahoma" w:cs="Tahoma"/>
          <w:i/>
          <w:sz w:val="22"/>
          <w:szCs w:val="22"/>
        </w:rPr>
        <w:t xml:space="preserve">należy </w:t>
      </w:r>
      <w:r w:rsidR="00421FE5">
        <w:rPr>
          <w:rFonts w:ascii="Tahoma" w:hAnsi="Tahoma" w:cs="Tahoma"/>
          <w:i/>
          <w:sz w:val="22"/>
          <w:szCs w:val="22"/>
        </w:rPr>
        <w:t xml:space="preserve">dołączyć </w:t>
      </w:r>
      <w:r w:rsidR="00671813" w:rsidRPr="00671813">
        <w:rPr>
          <w:rFonts w:ascii="Tahoma" w:hAnsi="Tahoma" w:cs="Tahoma"/>
          <w:i/>
          <w:sz w:val="22"/>
          <w:szCs w:val="22"/>
        </w:rPr>
        <w:t>Oświadczenie Wnioskodawcy o uzyskanej pomocy de minimis oraz Formularz informacji przedstawionych przy ubieganiu się o pomoc de minimis)</w:t>
      </w:r>
    </w:p>
    <w:p w:rsidR="001015DF" w:rsidRDefault="00122C6F" w:rsidP="003D5E6B">
      <w:pPr>
        <w:pStyle w:val="Default"/>
        <w:numPr>
          <w:ilvl w:val="0"/>
          <w:numId w:val="4"/>
        </w:numPr>
        <w:spacing w:after="240" w:line="360" w:lineRule="auto"/>
        <w:ind w:left="284" w:hanging="284"/>
        <w:rPr>
          <w:rFonts w:ascii="Tahoma" w:hAnsi="Tahoma" w:cs="Tahoma"/>
          <w:b/>
        </w:rPr>
      </w:pPr>
      <w:r w:rsidRPr="00236B90">
        <w:rPr>
          <w:rFonts w:ascii="Tahoma" w:hAnsi="Tahoma" w:cs="Tahoma"/>
          <w:b/>
        </w:rPr>
        <w:t>Dane dotyczące Wnioskodawcy</w:t>
      </w:r>
      <w:r w:rsidR="001015DF" w:rsidRPr="00236B90">
        <w:rPr>
          <w:rFonts w:ascii="Tahoma" w:hAnsi="Tahoma" w:cs="Tahoma"/>
          <w:b/>
        </w:rPr>
        <w:t xml:space="preserve"> </w:t>
      </w:r>
    </w:p>
    <w:p w:rsidR="00350A7F" w:rsidRDefault="00350A7F" w:rsidP="00350A7F">
      <w:pPr>
        <w:pStyle w:val="Default"/>
        <w:numPr>
          <w:ilvl w:val="0"/>
          <w:numId w:val="1"/>
        </w:numPr>
        <w:spacing w:after="240" w:line="360" w:lineRule="auto"/>
        <w:ind w:left="567" w:hanging="283"/>
        <w:contextualSpacing/>
        <w:rPr>
          <w:rFonts w:ascii="Tahoma" w:hAnsi="Tahoma" w:cs="Tahoma"/>
        </w:rPr>
      </w:pPr>
      <w:r w:rsidRPr="00350A7F">
        <w:rPr>
          <w:rFonts w:ascii="Tahoma" w:hAnsi="Tahoma" w:cs="Tahoma"/>
        </w:rPr>
        <w:t>Adres obecnego zamieszkania ……………………………………</w:t>
      </w:r>
      <w:r>
        <w:rPr>
          <w:rFonts w:ascii="Tahoma" w:hAnsi="Tahoma" w:cs="Tahoma"/>
        </w:rPr>
        <w:t>………………………………</w:t>
      </w:r>
    </w:p>
    <w:p w:rsidR="00350A7F" w:rsidRDefault="00350A7F" w:rsidP="00350A7F">
      <w:pPr>
        <w:pStyle w:val="Default"/>
        <w:spacing w:after="240" w:line="360" w:lineRule="auto"/>
        <w:ind w:left="720"/>
        <w:contextualSpacing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……………………………………………………………………………………………………………….</w:t>
      </w:r>
    </w:p>
    <w:p w:rsidR="006649D7" w:rsidRPr="00350A7F" w:rsidRDefault="006649D7" w:rsidP="00350A7F">
      <w:pPr>
        <w:pStyle w:val="Default"/>
        <w:spacing w:after="240" w:line="360" w:lineRule="auto"/>
        <w:ind w:left="720"/>
        <w:contextualSpacing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……………………………………………………………………………………………………………….</w:t>
      </w:r>
    </w:p>
    <w:p w:rsidR="00FE7356" w:rsidRPr="001C1727" w:rsidRDefault="00D901F2" w:rsidP="003D5E6B">
      <w:pPr>
        <w:pStyle w:val="Default"/>
        <w:numPr>
          <w:ilvl w:val="0"/>
          <w:numId w:val="1"/>
        </w:numPr>
        <w:spacing w:line="360" w:lineRule="auto"/>
        <w:ind w:left="567" w:hanging="283"/>
        <w:rPr>
          <w:rFonts w:ascii="Tahoma" w:hAnsi="Tahoma" w:cs="Tahoma"/>
        </w:rPr>
      </w:pPr>
      <w:r w:rsidRPr="001C1727">
        <w:rPr>
          <w:rFonts w:ascii="Tahoma" w:hAnsi="Tahoma" w:cs="Tahoma"/>
        </w:rPr>
        <w:t>Aktualny a</w:t>
      </w:r>
      <w:r w:rsidR="001015DF" w:rsidRPr="001C1727">
        <w:rPr>
          <w:rFonts w:ascii="Tahoma" w:hAnsi="Tahoma" w:cs="Tahoma"/>
        </w:rPr>
        <w:t xml:space="preserve">dres </w:t>
      </w:r>
      <w:r w:rsidR="00FE7356" w:rsidRPr="001C1727">
        <w:rPr>
          <w:rFonts w:ascii="Tahoma" w:hAnsi="Tahoma" w:cs="Tahoma"/>
        </w:rPr>
        <w:t>zameldowania:</w:t>
      </w:r>
    </w:p>
    <w:p w:rsidR="001015DF" w:rsidRPr="001C1727" w:rsidRDefault="00FE7356" w:rsidP="007A6BD8">
      <w:pPr>
        <w:pStyle w:val="Default"/>
        <w:numPr>
          <w:ilvl w:val="0"/>
          <w:numId w:val="3"/>
        </w:numPr>
        <w:spacing w:line="360" w:lineRule="auto"/>
        <w:ind w:left="851" w:hanging="284"/>
        <w:rPr>
          <w:rFonts w:ascii="Tahoma" w:hAnsi="Tahoma" w:cs="Tahoma"/>
        </w:rPr>
      </w:pPr>
      <w:r w:rsidRPr="001C1727">
        <w:rPr>
          <w:rFonts w:ascii="Tahoma" w:hAnsi="Tahoma" w:cs="Tahoma"/>
        </w:rPr>
        <w:t xml:space="preserve">stałego </w:t>
      </w:r>
      <w:r w:rsidR="001015DF" w:rsidRPr="001C1727">
        <w:rPr>
          <w:rFonts w:ascii="Tahoma" w:hAnsi="Tahoma" w:cs="Tahoma"/>
        </w:rPr>
        <w:t xml:space="preserve"> .............................................</w:t>
      </w:r>
      <w:r w:rsidR="00987A28" w:rsidRPr="001C1727">
        <w:rPr>
          <w:rFonts w:ascii="Tahoma" w:hAnsi="Tahoma" w:cs="Tahoma"/>
        </w:rPr>
        <w:t>...</w:t>
      </w:r>
      <w:r w:rsidR="001015DF" w:rsidRPr="001C1727">
        <w:rPr>
          <w:rFonts w:ascii="Tahoma" w:hAnsi="Tahoma" w:cs="Tahoma"/>
        </w:rPr>
        <w:t>...................................</w:t>
      </w:r>
      <w:r w:rsidRPr="001C1727">
        <w:rPr>
          <w:rFonts w:ascii="Tahoma" w:hAnsi="Tahoma" w:cs="Tahoma"/>
        </w:rPr>
        <w:t>.......</w:t>
      </w:r>
      <w:r w:rsidR="001C1727">
        <w:rPr>
          <w:rFonts w:ascii="Tahoma" w:hAnsi="Tahoma" w:cs="Tahoma"/>
        </w:rPr>
        <w:t>..........</w:t>
      </w:r>
    </w:p>
    <w:p w:rsidR="00FE7356" w:rsidRPr="001C1727" w:rsidRDefault="00FE7356" w:rsidP="006C57E5">
      <w:pPr>
        <w:pStyle w:val="Default"/>
        <w:numPr>
          <w:ilvl w:val="0"/>
          <w:numId w:val="3"/>
        </w:numPr>
        <w:spacing w:line="360" w:lineRule="auto"/>
        <w:ind w:left="851" w:hanging="284"/>
        <w:rPr>
          <w:rFonts w:ascii="Tahoma" w:hAnsi="Tahoma" w:cs="Tahoma"/>
        </w:rPr>
      </w:pPr>
      <w:r w:rsidRPr="001C1727">
        <w:rPr>
          <w:rFonts w:ascii="Tahoma" w:hAnsi="Tahoma" w:cs="Tahoma"/>
        </w:rPr>
        <w:t>czasowego ………………..……………………………………………………………</w:t>
      </w:r>
      <w:r w:rsidR="00122C6F" w:rsidRPr="001C1727">
        <w:rPr>
          <w:rFonts w:ascii="Tahoma" w:hAnsi="Tahoma" w:cs="Tahoma"/>
        </w:rPr>
        <w:t>…….</w:t>
      </w:r>
      <w:r w:rsidRPr="001C1727">
        <w:rPr>
          <w:rFonts w:ascii="Tahoma" w:hAnsi="Tahoma" w:cs="Tahoma"/>
        </w:rPr>
        <w:t>……</w:t>
      </w:r>
    </w:p>
    <w:p w:rsidR="006C57E5" w:rsidRPr="00470E96" w:rsidRDefault="00421FE5" w:rsidP="006C57E5">
      <w:pPr>
        <w:shd w:val="clear" w:color="auto" w:fill="FFFFFF"/>
        <w:autoSpaceDE w:val="0"/>
        <w:autoSpaceDN w:val="0"/>
        <w:adjustRightInd w:val="0"/>
        <w:spacing w:after="120" w:line="276" w:lineRule="auto"/>
        <w:ind w:left="567" w:right="221"/>
        <w:rPr>
          <w:rFonts w:ascii="Tahoma" w:hAnsi="Tahoma" w:cs="Tahoma"/>
          <w:i/>
          <w:iCs/>
          <w:sz w:val="32"/>
          <w:szCs w:val="32"/>
        </w:rPr>
      </w:pPr>
      <w:r w:rsidRPr="00470E96">
        <w:rPr>
          <w:rFonts w:ascii="Tahoma" w:hAnsi="Tahoma" w:cs="Tahoma"/>
          <w:i/>
          <w:iCs/>
          <w:sz w:val="24"/>
          <w:szCs w:val="24"/>
        </w:rPr>
        <w:t>(</w:t>
      </w:r>
      <w:r w:rsidR="00470E96">
        <w:rPr>
          <w:rFonts w:ascii="Tahoma" w:hAnsi="Tahoma" w:cs="Tahoma"/>
          <w:i/>
          <w:iCs/>
          <w:sz w:val="24"/>
          <w:szCs w:val="24"/>
        </w:rPr>
        <w:t>Uwaga: w</w:t>
      </w:r>
      <w:r w:rsidR="006C57E5" w:rsidRPr="00470E96">
        <w:rPr>
          <w:rFonts w:ascii="Tahoma" w:hAnsi="Tahoma" w:cs="Tahoma"/>
          <w:i/>
          <w:iCs/>
          <w:sz w:val="24"/>
          <w:szCs w:val="24"/>
        </w:rPr>
        <w:t xml:space="preserve"> przypadku braku stałego lub czasowego zameldowania na terenie powiatu wadowickiego, do wniosku należy dołączyć dokumenty potwierdzające miejsce dotychczasowego zamieszkania np. umowa najmu/ użyczenia lokalu, rachunki/ opłaty za czynsz lub media, itp.</w:t>
      </w:r>
      <w:r w:rsidRPr="00470E96">
        <w:rPr>
          <w:rFonts w:ascii="Tahoma" w:hAnsi="Tahoma" w:cs="Tahoma"/>
          <w:i/>
          <w:iCs/>
          <w:sz w:val="24"/>
          <w:szCs w:val="24"/>
        </w:rPr>
        <w:t>)</w:t>
      </w:r>
    </w:p>
    <w:p w:rsidR="006C57E5" w:rsidRDefault="006C57E5" w:rsidP="006C57E5">
      <w:pPr>
        <w:spacing w:line="360" w:lineRule="auto"/>
        <w:ind w:left="284" w:right="-328"/>
        <w:rPr>
          <w:rFonts w:ascii="Tahoma" w:hAnsi="Tahoma" w:cs="Tahoma"/>
          <w:sz w:val="24"/>
          <w:szCs w:val="24"/>
        </w:rPr>
      </w:pPr>
    </w:p>
    <w:p w:rsidR="00122C6F" w:rsidRPr="001C1727" w:rsidRDefault="001015DF" w:rsidP="003D5E6B">
      <w:pPr>
        <w:numPr>
          <w:ilvl w:val="0"/>
          <w:numId w:val="1"/>
        </w:numPr>
        <w:spacing w:line="360" w:lineRule="auto"/>
        <w:ind w:left="567" w:right="-328" w:hanging="283"/>
        <w:rPr>
          <w:rFonts w:ascii="Tahoma" w:hAnsi="Tahoma" w:cs="Tahoma"/>
          <w:sz w:val="24"/>
          <w:szCs w:val="24"/>
        </w:rPr>
      </w:pPr>
      <w:r w:rsidRPr="001C1727">
        <w:rPr>
          <w:rFonts w:ascii="Tahoma" w:hAnsi="Tahoma" w:cs="Tahoma"/>
          <w:sz w:val="24"/>
          <w:szCs w:val="24"/>
        </w:rPr>
        <w:t>Numer rachunku bankowego</w:t>
      </w:r>
      <w:r w:rsidR="00122C6F" w:rsidRPr="001C1727">
        <w:rPr>
          <w:rFonts w:ascii="Tahoma" w:hAnsi="Tahoma" w:cs="Tahoma"/>
          <w:sz w:val="24"/>
          <w:szCs w:val="24"/>
        </w:rPr>
        <w:t>:</w:t>
      </w:r>
    </w:p>
    <w:p w:rsidR="00987A28" w:rsidRPr="001C1727" w:rsidRDefault="001015DF" w:rsidP="007A6BD8">
      <w:pPr>
        <w:spacing w:after="240" w:line="360" w:lineRule="auto"/>
        <w:ind w:left="567" w:right="-328"/>
        <w:rPr>
          <w:rFonts w:ascii="Tahoma" w:hAnsi="Tahoma" w:cs="Tahoma"/>
          <w:sz w:val="28"/>
          <w:szCs w:val="28"/>
        </w:rPr>
      </w:pPr>
      <w:r w:rsidRPr="001C1727">
        <w:rPr>
          <w:rFonts w:ascii="Tahoma" w:hAnsi="Tahoma" w:cs="Tahoma"/>
          <w:sz w:val="28"/>
          <w:szCs w:val="28"/>
        </w:rPr>
        <w:t xml:space="preserve"> </w:t>
      </w:r>
      <w:r w:rsidRPr="001C1727">
        <w:rPr>
          <w:rFonts w:ascii="Tahoma" w:hAnsi="Tahoma" w:cs="Tahoma"/>
          <w:sz w:val="28"/>
          <w:szCs w:val="28"/>
        </w:rPr>
        <w:sym w:font="Marlett" w:char="F066"/>
      </w:r>
      <w:r w:rsidRPr="001C1727">
        <w:rPr>
          <w:rFonts w:ascii="Tahoma" w:hAnsi="Tahoma" w:cs="Tahoma"/>
          <w:sz w:val="28"/>
          <w:szCs w:val="28"/>
        </w:rPr>
        <w:sym w:font="Marlett" w:char="F066"/>
      </w:r>
      <w:r w:rsidRPr="001C1727">
        <w:rPr>
          <w:rFonts w:ascii="Tahoma" w:hAnsi="Tahoma" w:cs="Tahoma"/>
          <w:sz w:val="28"/>
          <w:szCs w:val="28"/>
        </w:rPr>
        <w:t xml:space="preserve"> </w:t>
      </w:r>
      <w:r w:rsidRPr="001C1727">
        <w:rPr>
          <w:rFonts w:ascii="Tahoma" w:hAnsi="Tahoma" w:cs="Tahoma"/>
          <w:sz w:val="28"/>
          <w:szCs w:val="28"/>
        </w:rPr>
        <w:sym w:font="Marlett" w:char="F066"/>
      </w:r>
      <w:r w:rsidRPr="001C1727">
        <w:rPr>
          <w:rFonts w:ascii="Tahoma" w:hAnsi="Tahoma" w:cs="Tahoma"/>
          <w:sz w:val="28"/>
          <w:szCs w:val="28"/>
        </w:rPr>
        <w:sym w:font="Marlett" w:char="F066"/>
      </w:r>
      <w:r w:rsidRPr="001C1727">
        <w:rPr>
          <w:rFonts w:ascii="Tahoma" w:hAnsi="Tahoma" w:cs="Tahoma"/>
          <w:sz w:val="28"/>
          <w:szCs w:val="28"/>
        </w:rPr>
        <w:sym w:font="Marlett" w:char="F066"/>
      </w:r>
      <w:r w:rsidRPr="001C1727">
        <w:rPr>
          <w:rFonts w:ascii="Tahoma" w:hAnsi="Tahoma" w:cs="Tahoma"/>
          <w:sz w:val="28"/>
          <w:szCs w:val="28"/>
        </w:rPr>
        <w:sym w:font="Marlett" w:char="F066"/>
      </w:r>
      <w:r w:rsidRPr="001C1727">
        <w:rPr>
          <w:rFonts w:ascii="Tahoma" w:hAnsi="Tahoma" w:cs="Tahoma"/>
          <w:sz w:val="28"/>
          <w:szCs w:val="28"/>
        </w:rPr>
        <w:t xml:space="preserve"> </w:t>
      </w:r>
      <w:r w:rsidRPr="001C1727">
        <w:rPr>
          <w:rFonts w:ascii="Tahoma" w:hAnsi="Tahoma" w:cs="Tahoma"/>
          <w:sz w:val="28"/>
          <w:szCs w:val="28"/>
        </w:rPr>
        <w:sym w:font="Marlett" w:char="F066"/>
      </w:r>
      <w:r w:rsidRPr="001C1727">
        <w:rPr>
          <w:rFonts w:ascii="Tahoma" w:hAnsi="Tahoma" w:cs="Tahoma"/>
          <w:sz w:val="28"/>
          <w:szCs w:val="28"/>
        </w:rPr>
        <w:sym w:font="Marlett" w:char="F066"/>
      </w:r>
      <w:r w:rsidRPr="001C1727">
        <w:rPr>
          <w:rFonts w:ascii="Tahoma" w:hAnsi="Tahoma" w:cs="Tahoma"/>
          <w:sz w:val="28"/>
          <w:szCs w:val="28"/>
        </w:rPr>
        <w:sym w:font="Marlett" w:char="F066"/>
      </w:r>
      <w:r w:rsidRPr="001C1727">
        <w:rPr>
          <w:rFonts w:ascii="Tahoma" w:hAnsi="Tahoma" w:cs="Tahoma"/>
          <w:sz w:val="28"/>
          <w:szCs w:val="28"/>
        </w:rPr>
        <w:sym w:font="Marlett" w:char="F066"/>
      </w:r>
      <w:r w:rsidRPr="001C1727">
        <w:rPr>
          <w:rFonts w:ascii="Tahoma" w:hAnsi="Tahoma" w:cs="Tahoma"/>
          <w:sz w:val="28"/>
          <w:szCs w:val="28"/>
        </w:rPr>
        <w:t xml:space="preserve"> </w:t>
      </w:r>
      <w:r w:rsidRPr="001C1727">
        <w:rPr>
          <w:rFonts w:ascii="Tahoma" w:hAnsi="Tahoma" w:cs="Tahoma"/>
          <w:sz w:val="28"/>
          <w:szCs w:val="28"/>
        </w:rPr>
        <w:sym w:font="Marlett" w:char="F066"/>
      </w:r>
      <w:r w:rsidRPr="001C1727">
        <w:rPr>
          <w:rFonts w:ascii="Tahoma" w:hAnsi="Tahoma" w:cs="Tahoma"/>
          <w:sz w:val="28"/>
          <w:szCs w:val="28"/>
        </w:rPr>
        <w:sym w:font="Marlett" w:char="F066"/>
      </w:r>
      <w:r w:rsidRPr="001C1727">
        <w:rPr>
          <w:rFonts w:ascii="Tahoma" w:hAnsi="Tahoma" w:cs="Tahoma"/>
          <w:sz w:val="28"/>
          <w:szCs w:val="28"/>
        </w:rPr>
        <w:sym w:font="Marlett" w:char="F066"/>
      </w:r>
      <w:r w:rsidRPr="001C1727">
        <w:rPr>
          <w:rFonts w:ascii="Tahoma" w:hAnsi="Tahoma" w:cs="Tahoma"/>
          <w:sz w:val="28"/>
          <w:szCs w:val="28"/>
        </w:rPr>
        <w:sym w:font="Marlett" w:char="F066"/>
      </w:r>
      <w:r w:rsidRPr="001C1727">
        <w:rPr>
          <w:rFonts w:ascii="Tahoma" w:hAnsi="Tahoma" w:cs="Tahoma"/>
          <w:sz w:val="28"/>
          <w:szCs w:val="28"/>
        </w:rPr>
        <w:t xml:space="preserve"> </w:t>
      </w:r>
      <w:r w:rsidRPr="001C1727">
        <w:rPr>
          <w:rFonts w:ascii="Tahoma" w:hAnsi="Tahoma" w:cs="Tahoma"/>
          <w:sz w:val="28"/>
          <w:szCs w:val="28"/>
        </w:rPr>
        <w:sym w:font="Marlett" w:char="F066"/>
      </w:r>
      <w:r w:rsidRPr="001C1727">
        <w:rPr>
          <w:rFonts w:ascii="Tahoma" w:hAnsi="Tahoma" w:cs="Tahoma"/>
          <w:sz w:val="28"/>
          <w:szCs w:val="28"/>
        </w:rPr>
        <w:sym w:font="Marlett" w:char="F066"/>
      </w:r>
      <w:r w:rsidRPr="001C1727">
        <w:rPr>
          <w:rFonts w:ascii="Tahoma" w:hAnsi="Tahoma" w:cs="Tahoma"/>
          <w:sz w:val="28"/>
          <w:szCs w:val="28"/>
        </w:rPr>
        <w:sym w:font="Marlett" w:char="F066"/>
      </w:r>
      <w:r w:rsidRPr="001C1727">
        <w:rPr>
          <w:rFonts w:ascii="Tahoma" w:hAnsi="Tahoma" w:cs="Tahoma"/>
          <w:sz w:val="28"/>
          <w:szCs w:val="28"/>
        </w:rPr>
        <w:sym w:font="Marlett" w:char="F066"/>
      </w:r>
      <w:r w:rsidRPr="001C1727">
        <w:rPr>
          <w:rFonts w:ascii="Tahoma" w:hAnsi="Tahoma" w:cs="Tahoma"/>
          <w:sz w:val="28"/>
          <w:szCs w:val="28"/>
        </w:rPr>
        <w:t xml:space="preserve"> </w:t>
      </w:r>
      <w:r w:rsidRPr="001C1727">
        <w:rPr>
          <w:rFonts w:ascii="Tahoma" w:hAnsi="Tahoma" w:cs="Tahoma"/>
          <w:sz w:val="28"/>
          <w:szCs w:val="28"/>
        </w:rPr>
        <w:sym w:font="Marlett" w:char="F066"/>
      </w:r>
      <w:r w:rsidRPr="001C1727">
        <w:rPr>
          <w:rFonts w:ascii="Tahoma" w:hAnsi="Tahoma" w:cs="Tahoma"/>
          <w:sz w:val="28"/>
          <w:szCs w:val="28"/>
        </w:rPr>
        <w:sym w:font="Marlett" w:char="F066"/>
      </w:r>
      <w:r w:rsidRPr="001C1727">
        <w:rPr>
          <w:rFonts w:ascii="Tahoma" w:hAnsi="Tahoma" w:cs="Tahoma"/>
          <w:sz w:val="28"/>
          <w:szCs w:val="28"/>
        </w:rPr>
        <w:sym w:font="Marlett" w:char="F066"/>
      </w:r>
      <w:r w:rsidRPr="001C1727">
        <w:rPr>
          <w:rFonts w:ascii="Tahoma" w:hAnsi="Tahoma" w:cs="Tahoma"/>
          <w:sz w:val="28"/>
          <w:szCs w:val="28"/>
        </w:rPr>
        <w:sym w:font="Marlett" w:char="F066"/>
      </w:r>
      <w:r w:rsidRPr="001C1727">
        <w:rPr>
          <w:rFonts w:ascii="Tahoma" w:hAnsi="Tahoma" w:cs="Tahoma"/>
          <w:sz w:val="28"/>
          <w:szCs w:val="28"/>
        </w:rPr>
        <w:t xml:space="preserve"> </w:t>
      </w:r>
      <w:r w:rsidRPr="001C1727">
        <w:rPr>
          <w:rFonts w:ascii="Tahoma" w:hAnsi="Tahoma" w:cs="Tahoma"/>
          <w:sz w:val="28"/>
          <w:szCs w:val="28"/>
        </w:rPr>
        <w:sym w:font="Marlett" w:char="F066"/>
      </w:r>
      <w:r w:rsidRPr="001C1727">
        <w:rPr>
          <w:rFonts w:ascii="Tahoma" w:hAnsi="Tahoma" w:cs="Tahoma"/>
          <w:sz w:val="28"/>
          <w:szCs w:val="28"/>
        </w:rPr>
        <w:sym w:font="Marlett" w:char="F066"/>
      </w:r>
      <w:r w:rsidRPr="001C1727">
        <w:rPr>
          <w:rFonts w:ascii="Tahoma" w:hAnsi="Tahoma" w:cs="Tahoma"/>
          <w:sz w:val="28"/>
          <w:szCs w:val="28"/>
        </w:rPr>
        <w:sym w:font="Marlett" w:char="F066"/>
      </w:r>
      <w:r w:rsidRPr="001C1727">
        <w:rPr>
          <w:rFonts w:ascii="Tahoma" w:hAnsi="Tahoma" w:cs="Tahoma"/>
          <w:sz w:val="28"/>
          <w:szCs w:val="28"/>
        </w:rPr>
        <w:sym w:font="Marlett" w:char="F066"/>
      </w:r>
    </w:p>
    <w:p w:rsidR="00987A28" w:rsidRPr="001C1727" w:rsidRDefault="0034702A" w:rsidP="003D5E6B">
      <w:pPr>
        <w:numPr>
          <w:ilvl w:val="0"/>
          <w:numId w:val="1"/>
        </w:numPr>
        <w:spacing w:line="360" w:lineRule="auto"/>
        <w:ind w:left="567" w:right="-2" w:hanging="283"/>
        <w:rPr>
          <w:rFonts w:ascii="Tahoma" w:hAnsi="Tahoma" w:cs="Tahoma"/>
          <w:sz w:val="24"/>
          <w:szCs w:val="24"/>
        </w:rPr>
      </w:pPr>
      <w:r w:rsidRPr="001C1727">
        <w:rPr>
          <w:rFonts w:ascii="Tahoma" w:hAnsi="Tahoma" w:cs="Tahoma"/>
          <w:sz w:val="24"/>
          <w:szCs w:val="24"/>
        </w:rPr>
        <w:t>Miejsce</w:t>
      </w:r>
      <w:r w:rsidR="00987A28" w:rsidRPr="001C1727">
        <w:rPr>
          <w:rFonts w:ascii="Tahoma" w:hAnsi="Tahoma" w:cs="Tahoma"/>
          <w:sz w:val="24"/>
          <w:szCs w:val="24"/>
        </w:rPr>
        <w:t xml:space="preserve"> zamieszkania</w:t>
      </w:r>
      <w:r w:rsidRPr="001C1727">
        <w:rPr>
          <w:rFonts w:ascii="Tahoma" w:hAnsi="Tahoma" w:cs="Tahoma"/>
          <w:sz w:val="24"/>
          <w:szCs w:val="24"/>
        </w:rPr>
        <w:t xml:space="preserve"> (adres</w:t>
      </w:r>
      <w:r w:rsidR="007A6BD8">
        <w:rPr>
          <w:rFonts w:ascii="Tahoma" w:hAnsi="Tahoma" w:cs="Tahoma"/>
          <w:sz w:val="24"/>
          <w:szCs w:val="24"/>
        </w:rPr>
        <w:t xml:space="preserve"> z kodem pocztowym</w:t>
      </w:r>
      <w:r w:rsidRPr="001C1727">
        <w:rPr>
          <w:rFonts w:ascii="Tahoma" w:hAnsi="Tahoma" w:cs="Tahoma"/>
          <w:sz w:val="24"/>
          <w:szCs w:val="24"/>
        </w:rPr>
        <w:t>) po podjęciu</w:t>
      </w:r>
      <w:r w:rsidR="00987A28" w:rsidRPr="001C1727">
        <w:rPr>
          <w:rFonts w:ascii="Tahoma" w:hAnsi="Tahoma" w:cs="Tahoma"/>
          <w:sz w:val="24"/>
          <w:szCs w:val="24"/>
        </w:rPr>
        <w:t xml:space="preserve"> zatrudnienia/</w:t>
      </w:r>
      <w:r w:rsidR="00521509">
        <w:rPr>
          <w:rFonts w:ascii="Tahoma" w:hAnsi="Tahoma" w:cs="Tahoma"/>
          <w:sz w:val="24"/>
          <w:szCs w:val="24"/>
        </w:rPr>
        <w:t xml:space="preserve"> </w:t>
      </w:r>
      <w:r w:rsidR="00987A28" w:rsidRPr="001C1727">
        <w:rPr>
          <w:rFonts w:ascii="Tahoma" w:hAnsi="Tahoma" w:cs="Tahoma"/>
          <w:sz w:val="24"/>
          <w:szCs w:val="24"/>
        </w:rPr>
        <w:t>innej pracy zarobkowej/</w:t>
      </w:r>
      <w:r w:rsidR="00521509">
        <w:rPr>
          <w:rFonts w:ascii="Tahoma" w:hAnsi="Tahoma" w:cs="Tahoma"/>
          <w:sz w:val="24"/>
          <w:szCs w:val="24"/>
        </w:rPr>
        <w:t xml:space="preserve"> </w:t>
      </w:r>
      <w:r w:rsidR="00987A28" w:rsidRPr="001C1727">
        <w:rPr>
          <w:rFonts w:ascii="Tahoma" w:hAnsi="Tahoma" w:cs="Tahoma"/>
          <w:sz w:val="24"/>
          <w:szCs w:val="24"/>
        </w:rPr>
        <w:t>prowadzenia</w:t>
      </w:r>
      <w:r w:rsidR="001C1727">
        <w:rPr>
          <w:rFonts w:ascii="Tahoma" w:hAnsi="Tahoma" w:cs="Tahoma"/>
          <w:sz w:val="24"/>
          <w:szCs w:val="24"/>
        </w:rPr>
        <w:t xml:space="preserve"> </w:t>
      </w:r>
      <w:r w:rsidR="00987A28" w:rsidRPr="001C1727">
        <w:rPr>
          <w:rFonts w:ascii="Tahoma" w:hAnsi="Tahoma" w:cs="Tahoma"/>
          <w:sz w:val="24"/>
          <w:szCs w:val="24"/>
        </w:rPr>
        <w:t>działalności gospodarczej</w:t>
      </w:r>
      <w:r w:rsidR="00D74A70" w:rsidRPr="001C1727">
        <w:rPr>
          <w:rFonts w:ascii="Tahoma" w:hAnsi="Tahoma" w:cs="Tahoma"/>
          <w:sz w:val="24"/>
          <w:szCs w:val="24"/>
        </w:rPr>
        <w:t>*</w:t>
      </w:r>
      <w:r w:rsidR="006C57E5">
        <w:rPr>
          <w:rFonts w:ascii="Tahoma" w:hAnsi="Tahoma" w:cs="Tahoma"/>
          <w:sz w:val="24"/>
          <w:szCs w:val="24"/>
        </w:rPr>
        <w:t xml:space="preserve"> </w:t>
      </w:r>
      <w:r w:rsidR="00987A28" w:rsidRPr="001C1727">
        <w:rPr>
          <w:rFonts w:ascii="Tahoma" w:hAnsi="Tahoma" w:cs="Tahoma"/>
          <w:sz w:val="24"/>
          <w:szCs w:val="24"/>
        </w:rPr>
        <w:t>(tylko teren Polski)</w:t>
      </w:r>
      <w:r w:rsidR="001C1727">
        <w:rPr>
          <w:rFonts w:ascii="Tahoma" w:hAnsi="Tahoma" w:cs="Tahoma"/>
          <w:sz w:val="24"/>
          <w:szCs w:val="24"/>
        </w:rPr>
        <w:t>:</w:t>
      </w:r>
    </w:p>
    <w:p w:rsidR="006649D7" w:rsidRPr="001C1727" w:rsidRDefault="00987A28" w:rsidP="00D512D6">
      <w:pPr>
        <w:pStyle w:val="Default"/>
        <w:spacing w:line="360" w:lineRule="auto"/>
        <w:ind w:left="567"/>
        <w:rPr>
          <w:rFonts w:ascii="Tahoma" w:hAnsi="Tahoma" w:cs="Tahoma"/>
        </w:rPr>
      </w:pPr>
      <w:r w:rsidRPr="001C1727">
        <w:rPr>
          <w:rFonts w:ascii="Tahoma" w:hAnsi="Tahoma" w:cs="Tahoma"/>
        </w:rPr>
        <w:t>…………………………………………………………………………………</w:t>
      </w:r>
      <w:r w:rsidR="00122C6F" w:rsidRPr="001C1727">
        <w:rPr>
          <w:rFonts w:ascii="Tahoma" w:hAnsi="Tahoma" w:cs="Tahoma"/>
        </w:rPr>
        <w:t>………</w:t>
      </w:r>
      <w:r w:rsidRPr="001C1727">
        <w:rPr>
          <w:rFonts w:ascii="Tahoma" w:hAnsi="Tahoma" w:cs="Tahoma"/>
        </w:rPr>
        <w:t>………</w:t>
      </w:r>
      <w:r w:rsidR="001C1727">
        <w:rPr>
          <w:rFonts w:ascii="Tahoma" w:hAnsi="Tahoma" w:cs="Tahoma"/>
        </w:rPr>
        <w:t>………………………………………………………………………………………………………………</w:t>
      </w:r>
      <w:r w:rsidR="00B815DC">
        <w:rPr>
          <w:rFonts w:ascii="Tahoma" w:hAnsi="Tahoma" w:cs="Tahoma"/>
        </w:rPr>
        <w:t>………</w:t>
      </w:r>
      <w:r w:rsidR="001C1727">
        <w:rPr>
          <w:rFonts w:ascii="Tahoma" w:hAnsi="Tahoma" w:cs="Tahoma"/>
        </w:rPr>
        <w:t>…………</w:t>
      </w:r>
    </w:p>
    <w:p w:rsidR="006C57E5" w:rsidRPr="006C57E5" w:rsidRDefault="009B4C77" w:rsidP="003D5E6B">
      <w:pPr>
        <w:pStyle w:val="Default"/>
        <w:numPr>
          <w:ilvl w:val="0"/>
          <w:numId w:val="4"/>
        </w:numPr>
        <w:spacing w:line="360" w:lineRule="auto"/>
        <w:ind w:left="284" w:hanging="426"/>
        <w:rPr>
          <w:rFonts w:ascii="Tahoma" w:hAnsi="Tahoma" w:cs="Tahoma"/>
          <w:b/>
          <w:sz w:val="22"/>
          <w:szCs w:val="22"/>
        </w:rPr>
      </w:pPr>
      <w:r w:rsidRPr="001C1727">
        <w:rPr>
          <w:rFonts w:ascii="Tahoma" w:hAnsi="Tahoma" w:cs="Tahoma"/>
          <w:b/>
          <w:bCs/>
          <w:iCs/>
        </w:rPr>
        <w:lastRenderedPageBreak/>
        <w:t xml:space="preserve">Uzasadnienie celowości przyznania bonu na zasiedlenie: </w:t>
      </w:r>
      <w:r w:rsidR="00457A6E" w:rsidRPr="00457A6E">
        <w:rPr>
          <w:rFonts w:ascii="Tahoma" w:hAnsi="Tahoma" w:cs="Tahoma"/>
          <w:bCs/>
          <w:i/>
          <w:iCs/>
        </w:rPr>
        <w:t>(</w:t>
      </w:r>
      <w:r w:rsidR="00457A6E" w:rsidRPr="006C57E5">
        <w:rPr>
          <w:rFonts w:ascii="Tahoma" w:hAnsi="Tahoma" w:cs="Tahoma"/>
          <w:bCs/>
          <w:i/>
          <w:iCs/>
          <w:sz w:val="22"/>
          <w:szCs w:val="22"/>
        </w:rPr>
        <w:t>należy wykazać celowość bonu na zasiedlenie pod kątem sytuacji Wnioskodawcy na lokalnym rynku pracy</w:t>
      </w:r>
      <w:r w:rsidR="006B405F" w:rsidRPr="006C57E5">
        <w:rPr>
          <w:rFonts w:ascii="Tahoma" w:hAnsi="Tahoma" w:cs="Tahoma"/>
          <w:bCs/>
          <w:i/>
          <w:iCs/>
          <w:sz w:val="22"/>
          <w:szCs w:val="22"/>
        </w:rPr>
        <w:t>, w szczególności informacje o</w:t>
      </w:r>
      <w:r w:rsidR="006C57E5" w:rsidRPr="006C57E5">
        <w:rPr>
          <w:rFonts w:ascii="Tahoma" w:hAnsi="Tahoma" w:cs="Tahoma"/>
          <w:bCs/>
          <w:i/>
          <w:iCs/>
          <w:sz w:val="22"/>
          <w:szCs w:val="22"/>
        </w:rPr>
        <w:t>:</w:t>
      </w:r>
    </w:p>
    <w:p w:rsidR="006C57E5" w:rsidRPr="006C57E5" w:rsidRDefault="006B405F" w:rsidP="006C57E5">
      <w:pPr>
        <w:pStyle w:val="Default"/>
        <w:numPr>
          <w:ilvl w:val="0"/>
          <w:numId w:val="21"/>
        </w:numPr>
        <w:spacing w:line="360" w:lineRule="auto"/>
        <w:rPr>
          <w:rFonts w:ascii="Tahoma" w:hAnsi="Tahoma" w:cs="Tahoma"/>
          <w:b/>
          <w:sz w:val="22"/>
          <w:szCs w:val="22"/>
        </w:rPr>
      </w:pPr>
      <w:r w:rsidRPr="006C57E5">
        <w:rPr>
          <w:rFonts w:ascii="Tahoma" w:hAnsi="Tahoma" w:cs="Tahoma"/>
          <w:bCs/>
          <w:i/>
          <w:iCs/>
          <w:sz w:val="22"/>
          <w:szCs w:val="22"/>
        </w:rPr>
        <w:t>braku możliwości podjęcia pracy na lokalnym rynku w odniesieniu do posiadanych kwalifikacji oraz przebiegu dotychczasowego zatrudnienia</w:t>
      </w:r>
      <w:r w:rsidR="006C57E5" w:rsidRPr="006C57E5">
        <w:rPr>
          <w:rFonts w:ascii="Tahoma" w:hAnsi="Tahoma" w:cs="Tahoma"/>
          <w:bCs/>
          <w:i/>
          <w:iCs/>
          <w:sz w:val="22"/>
          <w:szCs w:val="22"/>
        </w:rPr>
        <w:t>,</w:t>
      </w:r>
    </w:p>
    <w:p w:rsidR="006C57E5" w:rsidRPr="006C57E5" w:rsidRDefault="00457A6E" w:rsidP="006C57E5">
      <w:pPr>
        <w:pStyle w:val="Default"/>
        <w:numPr>
          <w:ilvl w:val="0"/>
          <w:numId w:val="21"/>
        </w:numPr>
        <w:spacing w:line="360" w:lineRule="auto"/>
        <w:rPr>
          <w:rFonts w:ascii="Tahoma" w:hAnsi="Tahoma" w:cs="Tahoma"/>
          <w:b/>
          <w:sz w:val="22"/>
          <w:szCs w:val="22"/>
        </w:rPr>
      </w:pPr>
      <w:r w:rsidRPr="006C57E5">
        <w:rPr>
          <w:rFonts w:ascii="Tahoma" w:hAnsi="Tahoma" w:cs="Tahoma"/>
          <w:bCs/>
          <w:i/>
          <w:iCs/>
          <w:sz w:val="22"/>
          <w:szCs w:val="22"/>
        </w:rPr>
        <w:t>indywidualn</w:t>
      </w:r>
      <w:r w:rsidR="00521509" w:rsidRPr="006C57E5">
        <w:rPr>
          <w:rFonts w:ascii="Tahoma" w:hAnsi="Tahoma" w:cs="Tahoma"/>
          <w:bCs/>
          <w:i/>
          <w:iCs/>
          <w:sz w:val="22"/>
          <w:szCs w:val="22"/>
        </w:rPr>
        <w:t>ych</w:t>
      </w:r>
      <w:r w:rsidRPr="006C57E5">
        <w:rPr>
          <w:rFonts w:ascii="Tahoma" w:hAnsi="Tahoma" w:cs="Tahoma"/>
          <w:bCs/>
          <w:i/>
          <w:iCs/>
          <w:sz w:val="22"/>
          <w:szCs w:val="22"/>
        </w:rPr>
        <w:t xml:space="preserve"> potrzeb</w:t>
      </w:r>
      <w:r w:rsidR="006C57E5" w:rsidRPr="006C57E5">
        <w:rPr>
          <w:rFonts w:ascii="Tahoma" w:hAnsi="Tahoma" w:cs="Tahoma"/>
          <w:bCs/>
          <w:i/>
          <w:iCs/>
          <w:sz w:val="22"/>
          <w:szCs w:val="22"/>
        </w:rPr>
        <w:t>ach</w:t>
      </w:r>
      <w:r w:rsidRPr="006C57E5">
        <w:rPr>
          <w:rFonts w:ascii="Tahoma" w:hAnsi="Tahoma" w:cs="Tahoma"/>
          <w:bCs/>
          <w:i/>
          <w:iCs/>
          <w:sz w:val="22"/>
          <w:szCs w:val="22"/>
        </w:rPr>
        <w:t xml:space="preserve"> Wnioskodawcy</w:t>
      </w:r>
      <w:r w:rsidR="006C57E5">
        <w:rPr>
          <w:rFonts w:ascii="Tahoma" w:hAnsi="Tahoma" w:cs="Tahoma"/>
          <w:bCs/>
          <w:i/>
          <w:iCs/>
          <w:sz w:val="22"/>
          <w:szCs w:val="22"/>
        </w:rPr>
        <w:t>,</w:t>
      </w:r>
    </w:p>
    <w:p w:rsidR="006C57E5" w:rsidRPr="006C57E5" w:rsidRDefault="006C57E5" w:rsidP="006C57E5">
      <w:pPr>
        <w:pStyle w:val="Default"/>
        <w:numPr>
          <w:ilvl w:val="0"/>
          <w:numId w:val="21"/>
        </w:numPr>
        <w:spacing w:line="360" w:lineRule="auto"/>
        <w:rPr>
          <w:rFonts w:ascii="Tahoma" w:hAnsi="Tahoma" w:cs="Tahoma"/>
          <w:sz w:val="22"/>
          <w:szCs w:val="22"/>
        </w:rPr>
      </w:pPr>
      <w:r w:rsidRPr="006C57E5">
        <w:rPr>
          <w:rFonts w:ascii="Tahoma" w:hAnsi="Tahoma" w:cs="Tahoma"/>
          <w:bCs/>
          <w:i/>
          <w:iCs/>
          <w:color w:val="auto"/>
          <w:sz w:val="22"/>
          <w:szCs w:val="22"/>
        </w:rPr>
        <w:t>rodzaju kosztów zamieszkania</w:t>
      </w:r>
      <w:r>
        <w:rPr>
          <w:rFonts w:ascii="Tahoma" w:hAnsi="Tahoma" w:cs="Tahoma"/>
          <w:bCs/>
          <w:i/>
          <w:iCs/>
          <w:color w:val="auto"/>
          <w:sz w:val="22"/>
          <w:szCs w:val="22"/>
        </w:rPr>
        <w:t>)</w:t>
      </w:r>
    </w:p>
    <w:p w:rsidR="00421FE5" w:rsidRDefault="006C57E5" w:rsidP="00421FE5">
      <w:pPr>
        <w:pStyle w:val="Tekstpodstawowy3"/>
        <w:spacing w:line="360" w:lineRule="auto"/>
        <w:ind w:left="284" w:hanging="284"/>
        <w:jc w:val="left"/>
        <w:rPr>
          <w:rFonts w:ascii="Tahoma" w:hAnsi="Tahoma" w:cs="Tahoma"/>
          <w:sz w:val="24"/>
          <w:szCs w:val="24"/>
        </w:rPr>
      </w:pPr>
      <w:r w:rsidRPr="006C57E5">
        <w:rPr>
          <w:rFonts w:ascii="Tahoma" w:hAnsi="Tahoma" w:cs="Tahoma"/>
        </w:rPr>
        <w:t xml:space="preserve">  </w:t>
      </w:r>
      <w:r w:rsidR="00421FE5" w:rsidRPr="006C57E5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</w:t>
      </w:r>
      <w:r w:rsidR="00421FE5">
        <w:rPr>
          <w:rFonts w:ascii="Tahoma" w:hAnsi="Tahoma" w:cs="Tahoma"/>
          <w:sz w:val="24"/>
          <w:szCs w:val="24"/>
        </w:rPr>
        <w:t>…</w:t>
      </w:r>
    </w:p>
    <w:p w:rsidR="00421FE5" w:rsidRPr="006C57E5" w:rsidRDefault="00421FE5" w:rsidP="00421FE5">
      <w:pPr>
        <w:pStyle w:val="Tekstpodstawowy3"/>
        <w:spacing w:line="360" w:lineRule="auto"/>
        <w:ind w:left="425" w:hanging="283"/>
        <w:jc w:val="left"/>
        <w:rPr>
          <w:rFonts w:ascii="Tahoma" w:hAnsi="Tahoma" w:cs="Tahoma"/>
          <w:sz w:val="24"/>
          <w:szCs w:val="24"/>
        </w:rPr>
      </w:pPr>
      <w:r w:rsidRPr="006C57E5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421FE5" w:rsidRPr="006C57E5" w:rsidRDefault="00421FE5" w:rsidP="00421FE5">
      <w:pPr>
        <w:pStyle w:val="Tekstpodstawowy3"/>
        <w:spacing w:line="360" w:lineRule="auto"/>
        <w:ind w:left="425" w:hanging="283"/>
        <w:jc w:val="left"/>
        <w:rPr>
          <w:rFonts w:ascii="Tahoma" w:hAnsi="Tahoma" w:cs="Tahoma"/>
          <w:sz w:val="24"/>
          <w:szCs w:val="24"/>
        </w:rPr>
      </w:pPr>
      <w:r w:rsidRPr="006C57E5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……………………………………………………………………………………………………………………….</w:t>
      </w:r>
    </w:p>
    <w:p w:rsidR="00421FE5" w:rsidRPr="006C57E5" w:rsidRDefault="00421FE5" w:rsidP="00421FE5">
      <w:pPr>
        <w:pStyle w:val="Tekstpodstawowy3"/>
        <w:spacing w:line="360" w:lineRule="auto"/>
        <w:ind w:left="425" w:hanging="283"/>
        <w:jc w:val="left"/>
        <w:rPr>
          <w:rFonts w:ascii="Tahoma" w:hAnsi="Tahoma" w:cs="Tahoma"/>
          <w:sz w:val="24"/>
          <w:szCs w:val="24"/>
        </w:rPr>
      </w:pPr>
      <w:r w:rsidRPr="006C57E5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421FE5" w:rsidRPr="006C57E5" w:rsidRDefault="00421FE5" w:rsidP="00421FE5">
      <w:pPr>
        <w:pStyle w:val="Tekstpodstawowy3"/>
        <w:spacing w:line="360" w:lineRule="auto"/>
        <w:ind w:left="425" w:hanging="283"/>
        <w:jc w:val="left"/>
        <w:rPr>
          <w:rFonts w:ascii="Tahoma" w:hAnsi="Tahoma" w:cs="Tahoma"/>
          <w:sz w:val="24"/>
          <w:szCs w:val="24"/>
        </w:rPr>
      </w:pPr>
      <w:r w:rsidRPr="006C57E5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……………………………………………………………………………………………………………………….</w:t>
      </w:r>
    </w:p>
    <w:p w:rsidR="00421FE5" w:rsidRPr="006C57E5" w:rsidRDefault="00421FE5" w:rsidP="00421FE5">
      <w:pPr>
        <w:pStyle w:val="Tekstpodstawowy3"/>
        <w:spacing w:line="360" w:lineRule="auto"/>
        <w:ind w:left="425" w:hanging="283"/>
        <w:jc w:val="left"/>
        <w:rPr>
          <w:rFonts w:ascii="Tahoma" w:hAnsi="Tahoma" w:cs="Tahoma"/>
          <w:sz w:val="24"/>
          <w:szCs w:val="24"/>
        </w:rPr>
      </w:pPr>
      <w:r w:rsidRPr="006C57E5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421FE5" w:rsidRPr="006C57E5" w:rsidRDefault="00421FE5" w:rsidP="00421FE5">
      <w:pPr>
        <w:pStyle w:val="Tekstpodstawowy3"/>
        <w:spacing w:line="360" w:lineRule="auto"/>
        <w:ind w:left="425" w:hanging="283"/>
        <w:jc w:val="left"/>
        <w:rPr>
          <w:rFonts w:ascii="Tahoma" w:hAnsi="Tahoma" w:cs="Tahoma"/>
          <w:sz w:val="24"/>
          <w:szCs w:val="24"/>
        </w:rPr>
      </w:pPr>
      <w:r w:rsidRPr="006C57E5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421FE5" w:rsidRPr="006C57E5" w:rsidRDefault="00421FE5" w:rsidP="00421FE5">
      <w:pPr>
        <w:pStyle w:val="Tekstpodstawowy3"/>
        <w:spacing w:line="360" w:lineRule="auto"/>
        <w:ind w:left="425" w:hanging="283"/>
        <w:jc w:val="left"/>
        <w:rPr>
          <w:rFonts w:ascii="Tahoma" w:hAnsi="Tahoma" w:cs="Tahoma"/>
          <w:sz w:val="24"/>
          <w:szCs w:val="24"/>
        </w:rPr>
      </w:pPr>
      <w:r w:rsidRPr="006C57E5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421FE5" w:rsidRPr="006C57E5" w:rsidRDefault="00421FE5" w:rsidP="00421FE5">
      <w:pPr>
        <w:pStyle w:val="Tekstpodstawowy3"/>
        <w:spacing w:line="360" w:lineRule="auto"/>
        <w:ind w:left="425" w:hanging="283"/>
        <w:jc w:val="left"/>
        <w:rPr>
          <w:rFonts w:ascii="Tahoma" w:hAnsi="Tahoma" w:cs="Tahoma"/>
          <w:sz w:val="24"/>
          <w:szCs w:val="24"/>
        </w:rPr>
      </w:pPr>
      <w:r w:rsidRPr="006C57E5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421FE5" w:rsidRPr="006C57E5" w:rsidRDefault="00421FE5" w:rsidP="00421FE5">
      <w:pPr>
        <w:pStyle w:val="Tekstpodstawowy3"/>
        <w:spacing w:line="360" w:lineRule="auto"/>
        <w:ind w:left="425" w:hanging="283"/>
        <w:jc w:val="left"/>
        <w:rPr>
          <w:rFonts w:ascii="Tahoma" w:hAnsi="Tahoma" w:cs="Tahoma"/>
          <w:sz w:val="24"/>
          <w:szCs w:val="24"/>
        </w:rPr>
      </w:pPr>
      <w:r w:rsidRPr="006C57E5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421FE5" w:rsidRPr="006C57E5" w:rsidRDefault="00421FE5" w:rsidP="00421FE5">
      <w:pPr>
        <w:pStyle w:val="Tekstpodstawowy3"/>
        <w:spacing w:line="360" w:lineRule="auto"/>
        <w:ind w:left="425" w:hanging="283"/>
        <w:jc w:val="left"/>
        <w:rPr>
          <w:rFonts w:ascii="Tahoma" w:hAnsi="Tahoma" w:cs="Tahoma"/>
          <w:sz w:val="24"/>
          <w:szCs w:val="24"/>
        </w:rPr>
      </w:pPr>
      <w:r w:rsidRPr="006C57E5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421FE5" w:rsidRPr="006C57E5" w:rsidRDefault="00421FE5" w:rsidP="00421FE5">
      <w:pPr>
        <w:pStyle w:val="Tekstpodstawowy3"/>
        <w:spacing w:line="360" w:lineRule="auto"/>
        <w:ind w:left="425" w:hanging="283"/>
        <w:jc w:val="left"/>
        <w:rPr>
          <w:rFonts w:ascii="Tahoma" w:hAnsi="Tahoma" w:cs="Tahoma"/>
          <w:sz w:val="24"/>
          <w:szCs w:val="24"/>
        </w:rPr>
      </w:pPr>
      <w:r w:rsidRPr="006C57E5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421FE5" w:rsidRPr="006C57E5" w:rsidRDefault="00421FE5" w:rsidP="00421FE5">
      <w:pPr>
        <w:pStyle w:val="Tekstpodstawowy3"/>
        <w:spacing w:line="360" w:lineRule="auto"/>
        <w:ind w:left="425" w:hanging="283"/>
        <w:jc w:val="left"/>
        <w:rPr>
          <w:rFonts w:ascii="Tahoma" w:hAnsi="Tahoma" w:cs="Tahoma"/>
          <w:sz w:val="24"/>
          <w:szCs w:val="24"/>
        </w:rPr>
      </w:pPr>
      <w:r w:rsidRPr="006C57E5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176380" w:rsidRPr="006C57E5" w:rsidRDefault="00421FE5" w:rsidP="00421FE5">
      <w:pPr>
        <w:pStyle w:val="Default"/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176380" w:rsidRPr="006C57E5">
        <w:rPr>
          <w:rFonts w:ascii="Tahoma" w:hAnsi="Tahoma" w:cs="Tahoma"/>
        </w:rPr>
        <w:t>……………………………………………………………………………………………………………………</w:t>
      </w:r>
      <w:r w:rsidR="00B815DC">
        <w:rPr>
          <w:rFonts w:ascii="Tahoma" w:hAnsi="Tahoma" w:cs="Tahoma"/>
        </w:rPr>
        <w:t>…</w:t>
      </w:r>
    </w:p>
    <w:p w:rsidR="00315EF5" w:rsidRPr="006C57E5" w:rsidRDefault="00315EF5" w:rsidP="006C57E5">
      <w:pPr>
        <w:pStyle w:val="Tekstpodstawowy3"/>
        <w:spacing w:line="360" w:lineRule="auto"/>
        <w:ind w:left="425" w:hanging="283"/>
        <w:jc w:val="left"/>
        <w:rPr>
          <w:rFonts w:ascii="Tahoma" w:hAnsi="Tahoma" w:cs="Tahoma"/>
          <w:sz w:val="24"/>
          <w:szCs w:val="24"/>
        </w:rPr>
      </w:pPr>
      <w:r w:rsidRPr="006C57E5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6649D7" w:rsidRPr="006C57E5" w:rsidRDefault="006649D7" w:rsidP="006C57E5">
      <w:pPr>
        <w:pStyle w:val="Tekstpodstawowy3"/>
        <w:spacing w:line="360" w:lineRule="auto"/>
        <w:ind w:left="425" w:hanging="283"/>
        <w:jc w:val="left"/>
        <w:rPr>
          <w:rFonts w:ascii="Tahoma" w:hAnsi="Tahoma" w:cs="Tahoma"/>
          <w:sz w:val="24"/>
          <w:szCs w:val="24"/>
        </w:rPr>
      </w:pPr>
      <w:r w:rsidRPr="006C57E5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6649D7" w:rsidRPr="006C57E5" w:rsidRDefault="006649D7" w:rsidP="00421FE5">
      <w:pPr>
        <w:pStyle w:val="Tekstpodstawowy3"/>
        <w:spacing w:after="120" w:line="360" w:lineRule="auto"/>
        <w:ind w:left="426" w:hanging="284"/>
        <w:jc w:val="left"/>
        <w:rPr>
          <w:rFonts w:ascii="Tahoma" w:hAnsi="Tahoma" w:cs="Tahoma"/>
          <w:sz w:val="24"/>
          <w:szCs w:val="24"/>
        </w:rPr>
      </w:pPr>
      <w:r w:rsidRPr="006C57E5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</w:t>
      </w:r>
      <w:r w:rsidR="00B815DC">
        <w:rPr>
          <w:rFonts w:ascii="Tahoma" w:hAnsi="Tahoma" w:cs="Tahoma"/>
          <w:sz w:val="24"/>
          <w:szCs w:val="24"/>
        </w:rPr>
        <w:t>.</w:t>
      </w:r>
    </w:p>
    <w:p w:rsidR="00122C6F" w:rsidRPr="001C1727" w:rsidRDefault="006C57E5" w:rsidP="006C57E5">
      <w:pPr>
        <w:pStyle w:val="Default"/>
        <w:numPr>
          <w:ilvl w:val="0"/>
          <w:numId w:val="4"/>
        </w:numPr>
        <w:spacing w:line="360" w:lineRule="auto"/>
        <w:ind w:left="284" w:hanging="426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</w:t>
      </w:r>
      <w:r w:rsidR="00122C6F" w:rsidRPr="001C1727">
        <w:rPr>
          <w:rFonts w:ascii="Tahoma" w:hAnsi="Tahoma" w:cs="Tahoma"/>
          <w:b/>
        </w:rPr>
        <w:t>Oświadczenie Wnioskodawcy</w:t>
      </w:r>
    </w:p>
    <w:p w:rsidR="00E07F01" w:rsidRPr="001C1727" w:rsidRDefault="00075E8C" w:rsidP="001C1727">
      <w:pPr>
        <w:spacing w:after="120" w:line="360" w:lineRule="auto"/>
        <w:ind w:left="284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O</w:t>
      </w:r>
      <w:r w:rsidR="00E07F01" w:rsidRPr="001C1727">
        <w:rPr>
          <w:rFonts w:ascii="Tahoma" w:hAnsi="Tahoma" w:cs="Tahoma"/>
          <w:b/>
          <w:sz w:val="24"/>
          <w:szCs w:val="24"/>
        </w:rPr>
        <w:t>świadczam, że:</w:t>
      </w:r>
    </w:p>
    <w:p w:rsidR="00C55E6D" w:rsidRPr="001C1727" w:rsidRDefault="00C55E6D" w:rsidP="003D5E6B">
      <w:pPr>
        <w:pStyle w:val="Default"/>
        <w:numPr>
          <w:ilvl w:val="0"/>
          <w:numId w:val="2"/>
        </w:numPr>
        <w:spacing w:after="120" w:line="360" w:lineRule="auto"/>
        <w:ind w:left="567" w:hanging="283"/>
        <w:rPr>
          <w:rFonts w:ascii="Tahoma" w:hAnsi="Tahoma" w:cs="Tahoma"/>
        </w:rPr>
      </w:pPr>
      <w:r w:rsidRPr="001C1727">
        <w:rPr>
          <w:rFonts w:ascii="Tahoma" w:hAnsi="Tahoma" w:cs="Tahoma"/>
        </w:rPr>
        <w:t>po otrzymaniu bonu na z</w:t>
      </w:r>
      <w:r w:rsidR="004F6FC9" w:rsidRPr="001C1727">
        <w:rPr>
          <w:rFonts w:ascii="Tahoma" w:hAnsi="Tahoma" w:cs="Tahoma"/>
        </w:rPr>
        <w:t xml:space="preserve">asiedlenie </w:t>
      </w:r>
      <w:r w:rsidR="004F6FC9" w:rsidRPr="006C57E5">
        <w:rPr>
          <w:rFonts w:ascii="Tahoma" w:hAnsi="Tahoma" w:cs="Tahoma"/>
          <w:b/>
          <w:bCs/>
        </w:rPr>
        <w:t>podejmę zatrudnienie</w:t>
      </w:r>
      <w:r w:rsidR="00580503" w:rsidRPr="006C57E5">
        <w:rPr>
          <w:rFonts w:ascii="Tahoma" w:hAnsi="Tahoma" w:cs="Tahoma"/>
          <w:b/>
          <w:bCs/>
        </w:rPr>
        <w:t xml:space="preserve"> </w:t>
      </w:r>
      <w:r w:rsidR="004F6FC9" w:rsidRPr="006C57E5">
        <w:rPr>
          <w:rFonts w:ascii="Tahoma" w:hAnsi="Tahoma" w:cs="Tahoma"/>
          <w:b/>
          <w:bCs/>
        </w:rPr>
        <w:t>/</w:t>
      </w:r>
      <w:r w:rsidR="00580503" w:rsidRPr="006C57E5">
        <w:rPr>
          <w:rFonts w:ascii="Tahoma" w:hAnsi="Tahoma" w:cs="Tahoma"/>
          <w:b/>
          <w:bCs/>
        </w:rPr>
        <w:t xml:space="preserve"> </w:t>
      </w:r>
      <w:r w:rsidRPr="006C57E5">
        <w:rPr>
          <w:rFonts w:ascii="Tahoma" w:hAnsi="Tahoma" w:cs="Tahoma"/>
          <w:b/>
          <w:bCs/>
        </w:rPr>
        <w:t>inną p</w:t>
      </w:r>
      <w:r w:rsidR="00E33092" w:rsidRPr="006C57E5">
        <w:rPr>
          <w:rFonts w:ascii="Tahoma" w:hAnsi="Tahoma" w:cs="Tahoma"/>
          <w:b/>
          <w:bCs/>
        </w:rPr>
        <w:t>racę zarobkową</w:t>
      </w:r>
      <w:r w:rsidR="00E33092" w:rsidRPr="001C1727">
        <w:rPr>
          <w:rFonts w:ascii="Tahoma" w:hAnsi="Tahoma" w:cs="Tahoma"/>
        </w:rPr>
        <w:t>*</w:t>
      </w:r>
      <w:r w:rsidR="001C1727">
        <w:rPr>
          <w:rFonts w:ascii="Tahoma" w:hAnsi="Tahoma" w:cs="Tahoma"/>
        </w:rPr>
        <w:t xml:space="preserve"> </w:t>
      </w:r>
      <w:r w:rsidR="00580503" w:rsidRPr="001C1727">
        <w:rPr>
          <w:rFonts w:ascii="Tahoma" w:hAnsi="Tahoma" w:cs="Tahoma"/>
        </w:rPr>
        <w:t xml:space="preserve">na okres co najmniej </w:t>
      </w:r>
      <w:r w:rsidR="00176380">
        <w:rPr>
          <w:rFonts w:ascii="Tahoma" w:hAnsi="Tahoma" w:cs="Tahoma"/>
        </w:rPr>
        <w:t>180 dni</w:t>
      </w:r>
      <w:r w:rsidR="00580503" w:rsidRPr="001C1727">
        <w:rPr>
          <w:rFonts w:ascii="Tahoma" w:hAnsi="Tahoma" w:cs="Tahoma"/>
        </w:rPr>
        <w:t xml:space="preserve"> </w:t>
      </w:r>
      <w:r w:rsidR="008B7646">
        <w:rPr>
          <w:rFonts w:ascii="Tahoma" w:hAnsi="Tahoma" w:cs="Tahoma"/>
        </w:rPr>
        <w:t>w miejscowości ………………………</w:t>
      </w:r>
      <w:r w:rsidR="006C57E5">
        <w:rPr>
          <w:rFonts w:ascii="Tahoma" w:hAnsi="Tahoma" w:cs="Tahoma"/>
        </w:rPr>
        <w:t>………………………………………………………………………………</w:t>
      </w:r>
      <w:r w:rsidR="008B7646">
        <w:rPr>
          <w:rFonts w:ascii="Tahoma" w:hAnsi="Tahoma" w:cs="Tahoma"/>
        </w:rPr>
        <w:t>……</w:t>
      </w:r>
      <w:r w:rsidR="00B815DC">
        <w:rPr>
          <w:rFonts w:ascii="Tahoma" w:hAnsi="Tahoma" w:cs="Tahoma"/>
        </w:rPr>
        <w:t>…</w:t>
      </w:r>
    </w:p>
    <w:p w:rsidR="008B7646" w:rsidRDefault="00C55E6D" w:rsidP="006C57E5">
      <w:pPr>
        <w:pStyle w:val="Default"/>
        <w:numPr>
          <w:ilvl w:val="0"/>
          <w:numId w:val="2"/>
        </w:numPr>
        <w:spacing w:after="120" w:line="360" w:lineRule="auto"/>
        <w:ind w:left="567" w:hanging="283"/>
        <w:rPr>
          <w:rFonts w:ascii="Tahoma" w:hAnsi="Tahoma" w:cs="Tahoma"/>
        </w:rPr>
      </w:pPr>
      <w:r w:rsidRPr="001C1727">
        <w:rPr>
          <w:rFonts w:ascii="Tahoma" w:hAnsi="Tahoma" w:cs="Tahoma"/>
        </w:rPr>
        <w:t xml:space="preserve">po otrzymaniu bonu na zasiedlenie </w:t>
      </w:r>
      <w:r w:rsidR="00580503" w:rsidRPr="006C57E5">
        <w:rPr>
          <w:rFonts w:ascii="Tahoma" w:hAnsi="Tahoma" w:cs="Tahoma"/>
          <w:b/>
          <w:bCs/>
        </w:rPr>
        <w:t>p</w:t>
      </w:r>
      <w:r w:rsidR="00491048" w:rsidRPr="006C57E5">
        <w:rPr>
          <w:rFonts w:ascii="Tahoma" w:hAnsi="Tahoma" w:cs="Tahoma"/>
          <w:b/>
          <w:bCs/>
        </w:rPr>
        <w:t>odejmę działalność gospodarczą</w:t>
      </w:r>
      <w:r w:rsidR="00491048">
        <w:rPr>
          <w:rFonts w:ascii="Tahoma" w:hAnsi="Tahoma" w:cs="Tahoma"/>
        </w:rPr>
        <w:t xml:space="preserve"> na</w:t>
      </w:r>
      <w:r w:rsidR="00580503" w:rsidRPr="001C1727">
        <w:rPr>
          <w:rFonts w:ascii="Tahoma" w:hAnsi="Tahoma" w:cs="Tahoma"/>
        </w:rPr>
        <w:t xml:space="preserve"> okres co najmniej</w:t>
      </w:r>
      <w:r w:rsidR="00F36472">
        <w:rPr>
          <w:rFonts w:ascii="Tahoma" w:hAnsi="Tahoma" w:cs="Tahoma"/>
        </w:rPr>
        <w:t xml:space="preserve"> 180 dni</w:t>
      </w:r>
      <w:r w:rsidR="00E33092" w:rsidRPr="001C1727">
        <w:rPr>
          <w:rFonts w:ascii="Tahoma" w:hAnsi="Tahoma" w:cs="Tahoma"/>
        </w:rPr>
        <w:t xml:space="preserve"> </w:t>
      </w:r>
      <w:r w:rsidRPr="001C1727">
        <w:rPr>
          <w:rFonts w:ascii="Tahoma" w:hAnsi="Tahoma" w:cs="Tahoma"/>
        </w:rPr>
        <w:t>w miejscowości ……</w:t>
      </w:r>
      <w:r w:rsidR="00514200" w:rsidRPr="001C1727">
        <w:rPr>
          <w:rFonts w:ascii="Tahoma" w:hAnsi="Tahoma" w:cs="Tahoma"/>
        </w:rPr>
        <w:t>……………</w:t>
      </w:r>
      <w:r w:rsidR="001C1727">
        <w:rPr>
          <w:rFonts w:ascii="Tahoma" w:hAnsi="Tahoma" w:cs="Tahoma"/>
        </w:rPr>
        <w:t>…</w:t>
      </w:r>
      <w:r w:rsidR="006C57E5">
        <w:rPr>
          <w:rFonts w:ascii="Tahoma" w:hAnsi="Tahoma" w:cs="Tahoma"/>
        </w:rPr>
        <w:t>……………………</w:t>
      </w:r>
      <w:r w:rsidR="001C1727" w:rsidRPr="006C57E5">
        <w:rPr>
          <w:rFonts w:ascii="Tahoma" w:hAnsi="Tahoma" w:cs="Tahoma"/>
        </w:rPr>
        <w:t>…</w:t>
      </w:r>
      <w:r w:rsidR="008B7646">
        <w:rPr>
          <w:rFonts w:ascii="Tahoma" w:hAnsi="Tahoma" w:cs="Tahoma"/>
        </w:rPr>
        <w:t>……</w:t>
      </w:r>
      <w:r w:rsidR="00B815DC">
        <w:rPr>
          <w:rFonts w:ascii="Tahoma" w:hAnsi="Tahoma" w:cs="Tahoma"/>
        </w:rPr>
        <w:t>.</w:t>
      </w:r>
    </w:p>
    <w:p w:rsidR="00C55E6D" w:rsidRDefault="00AF47D0" w:rsidP="006C57E5">
      <w:pPr>
        <w:pStyle w:val="Default"/>
        <w:numPr>
          <w:ilvl w:val="0"/>
          <w:numId w:val="2"/>
        </w:numPr>
        <w:spacing w:after="120" w:line="360" w:lineRule="auto"/>
        <w:ind w:left="567" w:hanging="283"/>
        <w:rPr>
          <w:rFonts w:ascii="Tahoma" w:hAnsi="Tahoma" w:cs="Tahoma"/>
        </w:rPr>
      </w:pPr>
      <w:r w:rsidRPr="006C57E5">
        <w:rPr>
          <w:rFonts w:ascii="Tahoma" w:hAnsi="Tahoma" w:cs="Tahoma"/>
          <w:b/>
          <w:bCs/>
        </w:rPr>
        <w:lastRenderedPageBreak/>
        <w:t>ubiegam się/</w:t>
      </w:r>
      <w:r w:rsidR="006C57E5" w:rsidRPr="006C57E5">
        <w:rPr>
          <w:rFonts w:ascii="Tahoma" w:hAnsi="Tahoma" w:cs="Tahoma"/>
          <w:b/>
          <w:bCs/>
        </w:rPr>
        <w:t xml:space="preserve"> </w:t>
      </w:r>
      <w:r w:rsidRPr="006C57E5">
        <w:rPr>
          <w:rFonts w:ascii="Tahoma" w:hAnsi="Tahoma" w:cs="Tahoma"/>
          <w:b/>
          <w:bCs/>
        </w:rPr>
        <w:t>nie ubiegam się</w:t>
      </w:r>
      <w:r w:rsidRPr="001C1727">
        <w:rPr>
          <w:rFonts w:ascii="Tahoma" w:hAnsi="Tahoma" w:cs="Tahoma"/>
        </w:rPr>
        <w:t xml:space="preserve">* o przyznanie </w:t>
      </w:r>
      <w:r w:rsidR="007A6BD8">
        <w:rPr>
          <w:rFonts w:ascii="Tahoma" w:hAnsi="Tahoma" w:cs="Tahoma"/>
        </w:rPr>
        <w:t>środków</w:t>
      </w:r>
      <w:r w:rsidRPr="001C1727">
        <w:rPr>
          <w:rFonts w:ascii="Tahoma" w:hAnsi="Tahoma" w:cs="Tahoma"/>
        </w:rPr>
        <w:t xml:space="preserve"> na podjęcie tej działalności</w:t>
      </w:r>
      <w:r w:rsidR="00491048">
        <w:rPr>
          <w:rFonts w:ascii="Tahoma" w:hAnsi="Tahoma" w:cs="Tahoma"/>
        </w:rPr>
        <w:t xml:space="preserve"> gospodarczej</w:t>
      </w:r>
      <w:r w:rsidR="00514200" w:rsidRPr="001C1727">
        <w:rPr>
          <w:rFonts w:ascii="Tahoma" w:hAnsi="Tahoma" w:cs="Tahoma"/>
        </w:rPr>
        <w:t>;</w:t>
      </w:r>
    </w:p>
    <w:p w:rsidR="001E1E43" w:rsidRPr="00E41F19" w:rsidRDefault="001E1E43" w:rsidP="006C57E5">
      <w:pPr>
        <w:pStyle w:val="Default"/>
        <w:numPr>
          <w:ilvl w:val="0"/>
          <w:numId w:val="2"/>
        </w:numPr>
        <w:spacing w:after="120" w:line="360" w:lineRule="auto"/>
        <w:ind w:left="567" w:hanging="283"/>
        <w:rPr>
          <w:rFonts w:ascii="Tahoma" w:hAnsi="Tahoma" w:cs="Tahoma"/>
          <w:color w:val="auto"/>
        </w:rPr>
      </w:pPr>
      <w:r w:rsidRPr="006C57E5">
        <w:rPr>
          <w:rFonts w:ascii="Tahoma" w:hAnsi="Tahoma" w:cs="Tahoma"/>
          <w:b/>
          <w:bCs/>
          <w:color w:val="auto"/>
        </w:rPr>
        <w:t>będę/</w:t>
      </w:r>
      <w:r w:rsidR="006C57E5" w:rsidRPr="006C57E5">
        <w:rPr>
          <w:rFonts w:ascii="Tahoma" w:hAnsi="Tahoma" w:cs="Tahoma"/>
          <w:b/>
          <w:bCs/>
          <w:color w:val="auto"/>
        </w:rPr>
        <w:t xml:space="preserve"> </w:t>
      </w:r>
      <w:r w:rsidRPr="006C57E5">
        <w:rPr>
          <w:rFonts w:ascii="Tahoma" w:hAnsi="Tahoma" w:cs="Tahoma"/>
          <w:b/>
          <w:bCs/>
          <w:color w:val="auto"/>
        </w:rPr>
        <w:t>nie będę</w:t>
      </w:r>
      <w:r w:rsidRPr="00E41F19">
        <w:rPr>
          <w:rFonts w:ascii="Tahoma" w:hAnsi="Tahoma" w:cs="Tahoma"/>
          <w:color w:val="auto"/>
        </w:rPr>
        <w:t xml:space="preserve"> * podejmował działalności gospodarczej, zatrudnienia lub in</w:t>
      </w:r>
      <w:r w:rsidR="00E41F19">
        <w:rPr>
          <w:rFonts w:ascii="Tahoma" w:hAnsi="Tahoma" w:cs="Tahoma"/>
          <w:color w:val="auto"/>
        </w:rPr>
        <w:t>nej pracy zarobkowej za granicą;</w:t>
      </w:r>
    </w:p>
    <w:p w:rsidR="00E14A2C" w:rsidRPr="001C1727" w:rsidRDefault="00E14A2C" w:rsidP="006C57E5">
      <w:pPr>
        <w:pStyle w:val="Default"/>
        <w:numPr>
          <w:ilvl w:val="0"/>
          <w:numId w:val="2"/>
        </w:numPr>
        <w:spacing w:after="120" w:line="360" w:lineRule="auto"/>
        <w:ind w:left="567" w:hanging="283"/>
        <w:rPr>
          <w:rFonts w:ascii="Tahoma" w:hAnsi="Tahoma" w:cs="Tahoma"/>
        </w:rPr>
      </w:pPr>
      <w:r w:rsidRPr="001C1727">
        <w:rPr>
          <w:rFonts w:ascii="Tahoma" w:hAnsi="Tahoma" w:cs="Tahoma"/>
        </w:rPr>
        <w:t>wy</w:t>
      </w:r>
      <w:r w:rsidR="00150916">
        <w:rPr>
          <w:rFonts w:ascii="Tahoma" w:hAnsi="Tahoma" w:cs="Tahoma"/>
        </w:rPr>
        <w:t>sokość osiąganego wynagrodzenia</w:t>
      </w:r>
      <w:r w:rsidRPr="001C1727">
        <w:rPr>
          <w:rFonts w:ascii="Tahoma" w:hAnsi="Tahoma" w:cs="Tahoma"/>
        </w:rPr>
        <w:t xml:space="preserve"> </w:t>
      </w:r>
      <w:r w:rsidR="00150916">
        <w:rPr>
          <w:rFonts w:ascii="Tahoma" w:hAnsi="Tahoma" w:cs="Tahoma"/>
        </w:rPr>
        <w:t xml:space="preserve">z tytułu zatrudnienia, innej pracy zarobkowej lub przychodu z działalności gospodarczej </w:t>
      </w:r>
      <w:r w:rsidR="00150916" w:rsidRPr="006C57E5">
        <w:rPr>
          <w:rFonts w:ascii="Tahoma" w:hAnsi="Tahoma" w:cs="Tahoma"/>
          <w:b/>
          <w:bCs/>
        </w:rPr>
        <w:t>będzie/</w:t>
      </w:r>
      <w:r w:rsidR="006C57E5" w:rsidRPr="006C57E5">
        <w:rPr>
          <w:rFonts w:ascii="Tahoma" w:hAnsi="Tahoma" w:cs="Tahoma"/>
          <w:b/>
          <w:bCs/>
        </w:rPr>
        <w:t xml:space="preserve"> </w:t>
      </w:r>
      <w:r w:rsidR="00150916" w:rsidRPr="006C57E5">
        <w:rPr>
          <w:rFonts w:ascii="Tahoma" w:hAnsi="Tahoma" w:cs="Tahoma"/>
          <w:b/>
          <w:bCs/>
        </w:rPr>
        <w:t>nie będzie</w:t>
      </w:r>
      <w:r w:rsidR="00150916">
        <w:rPr>
          <w:rFonts w:ascii="Tahoma" w:hAnsi="Tahoma" w:cs="Tahoma"/>
        </w:rPr>
        <w:t xml:space="preserve">* </w:t>
      </w:r>
      <w:r w:rsidR="000E7BCA">
        <w:rPr>
          <w:rFonts w:ascii="Tahoma" w:hAnsi="Tahoma" w:cs="Tahoma"/>
        </w:rPr>
        <w:t>niższa niż wysokość minimalnego wynagrodzenia za pracę;</w:t>
      </w:r>
      <w:r w:rsidR="00150916">
        <w:rPr>
          <w:rFonts w:ascii="Tahoma" w:hAnsi="Tahoma" w:cs="Tahoma"/>
        </w:rPr>
        <w:t xml:space="preserve"> </w:t>
      </w:r>
    </w:p>
    <w:p w:rsidR="00C55E6D" w:rsidRPr="001C1727" w:rsidRDefault="00C55E6D" w:rsidP="006C57E5">
      <w:pPr>
        <w:pStyle w:val="Default"/>
        <w:numPr>
          <w:ilvl w:val="0"/>
          <w:numId w:val="2"/>
        </w:numPr>
        <w:spacing w:after="120" w:line="360" w:lineRule="auto"/>
        <w:ind w:left="567" w:hanging="283"/>
        <w:rPr>
          <w:rFonts w:ascii="Tahoma" w:hAnsi="Tahoma" w:cs="Tahoma"/>
        </w:rPr>
      </w:pPr>
      <w:r w:rsidRPr="001C1727">
        <w:rPr>
          <w:rFonts w:ascii="Tahoma" w:hAnsi="Tahoma" w:cs="Tahoma"/>
        </w:rPr>
        <w:t xml:space="preserve">odległość od miejsca dotychczasowego zamieszkania do miejscowości, w której zamieszkam </w:t>
      </w:r>
      <w:r w:rsidRPr="006C57E5">
        <w:rPr>
          <w:rFonts w:ascii="Tahoma" w:hAnsi="Tahoma" w:cs="Tahoma"/>
          <w:b/>
          <w:bCs/>
        </w:rPr>
        <w:t xml:space="preserve">wynosi </w:t>
      </w:r>
      <w:r w:rsidRPr="00B815DC">
        <w:rPr>
          <w:rFonts w:ascii="Tahoma" w:hAnsi="Tahoma" w:cs="Tahoma"/>
        </w:rPr>
        <w:t>…</w:t>
      </w:r>
      <w:r w:rsidR="00AF47D0" w:rsidRPr="00B815DC">
        <w:rPr>
          <w:rFonts w:ascii="Tahoma" w:hAnsi="Tahoma" w:cs="Tahoma"/>
        </w:rPr>
        <w:t>..</w:t>
      </w:r>
      <w:r w:rsidRPr="00B815DC">
        <w:rPr>
          <w:rFonts w:ascii="Tahoma" w:hAnsi="Tahoma" w:cs="Tahoma"/>
        </w:rPr>
        <w:t>…</w:t>
      </w:r>
      <w:r w:rsidR="001C1727" w:rsidRPr="00B815DC">
        <w:rPr>
          <w:rFonts w:ascii="Tahoma" w:hAnsi="Tahoma" w:cs="Tahoma"/>
        </w:rPr>
        <w:t>……….</w:t>
      </w:r>
      <w:r w:rsidR="00E33092" w:rsidRPr="00B815DC">
        <w:rPr>
          <w:rFonts w:ascii="Tahoma" w:hAnsi="Tahoma" w:cs="Tahoma"/>
        </w:rPr>
        <w:t>.</w:t>
      </w:r>
      <w:r w:rsidRPr="00B815DC">
        <w:rPr>
          <w:rFonts w:ascii="Tahoma" w:hAnsi="Tahoma" w:cs="Tahoma"/>
        </w:rPr>
        <w:t>…</w:t>
      </w:r>
      <w:r w:rsidRPr="006C57E5">
        <w:rPr>
          <w:rFonts w:ascii="Tahoma" w:hAnsi="Tahoma" w:cs="Tahoma"/>
          <w:b/>
          <w:bCs/>
        </w:rPr>
        <w:t xml:space="preserve"> km</w:t>
      </w:r>
      <w:r w:rsidR="003E562E">
        <w:rPr>
          <w:rFonts w:ascii="Tahoma" w:hAnsi="Tahoma" w:cs="Tahoma"/>
        </w:rPr>
        <w:t xml:space="preserve"> </w:t>
      </w:r>
      <w:r w:rsidR="003E562E" w:rsidRPr="00E41F19">
        <w:rPr>
          <w:rFonts w:ascii="Tahoma" w:hAnsi="Tahoma" w:cs="Tahoma"/>
          <w:i/>
          <w:color w:val="auto"/>
        </w:rPr>
        <w:t xml:space="preserve">(w przypadku odległości poniżej 80 km wypełnić pkt </w:t>
      </w:r>
      <w:r w:rsidR="00E41F19">
        <w:rPr>
          <w:rFonts w:ascii="Tahoma" w:hAnsi="Tahoma" w:cs="Tahoma"/>
          <w:i/>
          <w:color w:val="auto"/>
        </w:rPr>
        <w:t>8</w:t>
      </w:r>
      <w:r w:rsidR="003E562E" w:rsidRPr="00E41F19">
        <w:rPr>
          <w:rFonts w:ascii="Tahoma" w:hAnsi="Tahoma" w:cs="Tahoma"/>
          <w:i/>
          <w:color w:val="auto"/>
        </w:rPr>
        <w:t>)</w:t>
      </w:r>
      <w:r w:rsidR="00AF47D0" w:rsidRPr="00E41F19">
        <w:rPr>
          <w:rFonts w:ascii="Tahoma" w:hAnsi="Tahoma" w:cs="Tahoma"/>
          <w:i/>
          <w:color w:val="auto"/>
        </w:rPr>
        <w:t>;</w:t>
      </w:r>
    </w:p>
    <w:p w:rsidR="00150916" w:rsidRDefault="00150916" w:rsidP="006C57E5">
      <w:pPr>
        <w:pStyle w:val="Default"/>
        <w:numPr>
          <w:ilvl w:val="0"/>
          <w:numId w:val="2"/>
        </w:numPr>
        <w:spacing w:after="120" w:line="360" w:lineRule="auto"/>
        <w:ind w:left="567" w:hanging="283"/>
        <w:rPr>
          <w:rFonts w:ascii="Tahoma" w:hAnsi="Tahoma" w:cs="Tahoma"/>
        </w:rPr>
      </w:pPr>
      <w:r w:rsidRPr="006C57E5">
        <w:rPr>
          <w:rFonts w:ascii="Tahoma" w:hAnsi="Tahoma" w:cs="Tahoma"/>
          <w:b/>
          <w:bCs/>
        </w:rPr>
        <w:t>nie posiadam/</w:t>
      </w:r>
      <w:r w:rsidR="006C57E5">
        <w:rPr>
          <w:rFonts w:ascii="Tahoma" w:hAnsi="Tahoma" w:cs="Tahoma"/>
          <w:b/>
          <w:bCs/>
        </w:rPr>
        <w:t xml:space="preserve"> </w:t>
      </w:r>
      <w:r w:rsidRPr="006C57E5">
        <w:rPr>
          <w:rFonts w:ascii="Tahoma" w:hAnsi="Tahoma" w:cs="Tahoma"/>
          <w:b/>
          <w:bCs/>
        </w:rPr>
        <w:t>posiadam</w:t>
      </w:r>
      <w:r>
        <w:rPr>
          <w:rFonts w:ascii="Tahoma" w:hAnsi="Tahoma" w:cs="Tahoma"/>
        </w:rPr>
        <w:t>* meldunku stałego lub czasowego w miejscowości, w której będę podejmować zatrudnienie, inn</w:t>
      </w:r>
      <w:r w:rsidR="007A6BD8">
        <w:rPr>
          <w:rFonts w:ascii="Tahoma" w:hAnsi="Tahoma" w:cs="Tahoma"/>
        </w:rPr>
        <w:t>ą</w:t>
      </w:r>
      <w:r>
        <w:rPr>
          <w:rFonts w:ascii="Tahoma" w:hAnsi="Tahoma" w:cs="Tahoma"/>
        </w:rPr>
        <w:t xml:space="preserve"> pracę zarobkową lub działalność gospodarczą; </w:t>
      </w:r>
    </w:p>
    <w:p w:rsidR="001061A5" w:rsidRPr="00E41F19" w:rsidRDefault="00315EF5" w:rsidP="006C57E5">
      <w:pPr>
        <w:pStyle w:val="Default"/>
        <w:numPr>
          <w:ilvl w:val="0"/>
          <w:numId w:val="2"/>
        </w:numPr>
        <w:spacing w:after="120" w:line="360" w:lineRule="auto"/>
        <w:ind w:left="567" w:hanging="283"/>
        <w:rPr>
          <w:rFonts w:ascii="Tahoma" w:hAnsi="Tahoma" w:cs="Tahoma"/>
          <w:color w:val="auto"/>
        </w:rPr>
      </w:pPr>
      <w:r w:rsidRPr="006C57E5">
        <w:rPr>
          <w:rFonts w:ascii="Tahoma" w:hAnsi="Tahoma" w:cs="Tahoma"/>
          <w:b/>
          <w:bCs/>
        </w:rPr>
        <w:t>łączny</w:t>
      </w:r>
      <w:r>
        <w:rPr>
          <w:rFonts w:ascii="Tahoma" w:hAnsi="Tahoma" w:cs="Tahoma"/>
        </w:rPr>
        <w:t xml:space="preserve"> najkrótszy </w:t>
      </w:r>
      <w:r w:rsidR="00987A28" w:rsidRPr="001C1727">
        <w:rPr>
          <w:rFonts w:ascii="Tahoma" w:hAnsi="Tahoma" w:cs="Tahoma"/>
        </w:rPr>
        <w:t xml:space="preserve">czas </w:t>
      </w:r>
      <w:r>
        <w:rPr>
          <w:rFonts w:ascii="Tahoma" w:hAnsi="Tahoma" w:cs="Tahoma"/>
        </w:rPr>
        <w:t>dotarcia</w:t>
      </w:r>
      <w:r w:rsidR="00987A28" w:rsidRPr="001C1727">
        <w:rPr>
          <w:rFonts w:ascii="Tahoma" w:hAnsi="Tahoma" w:cs="Tahoma"/>
        </w:rPr>
        <w:t xml:space="preserve"> do tej miejscowości i powrotu do miejsca dotychczasowego zamieszkania </w:t>
      </w:r>
      <w:r w:rsidR="0034702A" w:rsidRPr="006C57E5">
        <w:rPr>
          <w:rFonts w:ascii="Tahoma" w:hAnsi="Tahoma" w:cs="Tahoma"/>
          <w:b/>
          <w:bCs/>
        </w:rPr>
        <w:t>wynosi</w:t>
      </w:r>
      <w:r w:rsidR="001C1727" w:rsidRPr="006C57E5">
        <w:rPr>
          <w:rFonts w:ascii="Tahoma" w:hAnsi="Tahoma" w:cs="Tahoma"/>
          <w:b/>
          <w:bCs/>
        </w:rPr>
        <w:t xml:space="preserve"> ……..</w:t>
      </w:r>
      <w:r w:rsidR="00E33092" w:rsidRPr="006C57E5">
        <w:rPr>
          <w:rFonts w:ascii="Tahoma" w:hAnsi="Tahoma" w:cs="Tahoma"/>
          <w:b/>
          <w:bCs/>
        </w:rPr>
        <w:t>.</w:t>
      </w:r>
      <w:r w:rsidR="0034702A" w:rsidRPr="006C57E5">
        <w:rPr>
          <w:rFonts w:ascii="Tahoma" w:hAnsi="Tahoma" w:cs="Tahoma"/>
          <w:b/>
          <w:bCs/>
        </w:rPr>
        <w:t>…</w:t>
      </w:r>
      <w:r w:rsidR="00AF47D0" w:rsidRPr="006C57E5">
        <w:rPr>
          <w:rFonts w:ascii="Tahoma" w:hAnsi="Tahoma" w:cs="Tahoma"/>
          <w:b/>
          <w:bCs/>
        </w:rPr>
        <w:t>..</w:t>
      </w:r>
      <w:r w:rsidR="0034702A" w:rsidRPr="006C57E5">
        <w:rPr>
          <w:rFonts w:ascii="Tahoma" w:hAnsi="Tahoma" w:cs="Tahoma"/>
          <w:b/>
          <w:bCs/>
        </w:rPr>
        <w:t>……</w:t>
      </w:r>
      <w:r w:rsidR="00987A28" w:rsidRPr="006C57E5">
        <w:rPr>
          <w:rFonts w:ascii="Tahoma" w:hAnsi="Tahoma" w:cs="Tahoma"/>
          <w:b/>
          <w:bCs/>
        </w:rPr>
        <w:t xml:space="preserve"> godzin</w:t>
      </w:r>
      <w:r w:rsidR="00AF47D0" w:rsidRPr="006C57E5">
        <w:rPr>
          <w:rFonts w:ascii="Tahoma" w:hAnsi="Tahoma" w:cs="Tahoma"/>
          <w:b/>
          <w:bCs/>
        </w:rPr>
        <w:t>(</w:t>
      </w:r>
      <w:r w:rsidR="00987A28" w:rsidRPr="006C57E5">
        <w:rPr>
          <w:rFonts w:ascii="Tahoma" w:hAnsi="Tahoma" w:cs="Tahoma"/>
          <w:b/>
          <w:bCs/>
        </w:rPr>
        <w:t>y</w:t>
      </w:r>
      <w:r w:rsidR="00AF47D0" w:rsidRPr="006C57E5">
        <w:rPr>
          <w:rFonts w:ascii="Tahoma" w:hAnsi="Tahoma" w:cs="Tahoma"/>
          <w:b/>
          <w:bCs/>
        </w:rPr>
        <w:t>)</w:t>
      </w:r>
      <w:r w:rsidR="00987A28" w:rsidRPr="006C57E5">
        <w:rPr>
          <w:rFonts w:ascii="Tahoma" w:hAnsi="Tahoma" w:cs="Tahoma"/>
          <w:b/>
          <w:bCs/>
        </w:rPr>
        <w:t xml:space="preserve"> dziennie</w:t>
      </w:r>
      <w:r w:rsidR="00E31991">
        <w:rPr>
          <w:rFonts w:ascii="Tahoma" w:hAnsi="Tahoma" w:cs="Tahoma"/>
        </w:rPr>
        <w:t xml:space="preserve">, </w:t>
      </w:r>
      <w:r w:rsidR="00E31991" w:rsidRPr="00E31991">
        <w:rPr>
          <w:rFonts w:ascii="Tahoma" w:hAnsi="Tahoma" w:cs="Tahoma"/>
          <w:color w:val="FF0000"/>
        </w:rPr>
        <w:t xml:space="preserve"> </w:t>
      </w:r>
      <w:r w:rsidR="00E31991" w:rsidRPr="00E41F19">
        <w:rPr>
          <w:rFonts w:ascii="Tahoma" w:hAnsi="Tahoma" w:cs="Tahoma"/>
          <w:i/>
          <w:color w:val="auto"/>
        </w:rPr>
        <w:t xml:space="preserve">(należy określić sposób obliczenia wskazanego czasu, </w:t>
      </w:r>
      <w:r w:rsidR="001061A5" w:rsidRPr="00E41F19">
        <w:rPr>
          <w:rFonts w:ascii="Tahoma" w:hAnsi="Tahoma" w:cs="Tahoma"/>
          <w:i/>
          <w:color w:val="auto"/>
        </w:rPr>
        <w:t xml:space="preserve">z </w:t>
      </w:r>
      <w:r w:rsidR="00E31991" w:rsidRPr="00E41F19">
        <w:rPr>
          <w:rFonts w:ascii="Tahoma" w:hAnsi="Tahoma" w:cs="Tahoma"/>
          <w:i/>
          <w:color w:val="auto"/>
        </w:rPr>
        <w:t>uwzglę</w:t>
      </w:r>
      <w:r w:rsidR="001061A5" w:rsidRPr="00E41F19">
        <w:rPr>
          <w:rFonts w:ascii="Tahoma" w:hAnsi="Tahoma" w:cs="Tahoma"/>
          <w:i/>
          <w:color w:val="auto"/>
        </w:rPr>
        <w:t xml:space="preserve">dnieniem dostępnych środków </w:t>
      </w:r>
      <w:r w:rsidR="00E31991" w:rsidRPr="00E41F19">
        <w:rPr>
          <w:rFonts w:ascii="Tahoma" w:hAnsi="Tahoma" w:cs="Tahoma"/>
          <w:i/>
          <w:color w:val="auto"/>
        </w:rPr>
        <w:t>transportu)………………………………</w:t>
      </w:r>
      <w:r w:rsidR="00421FE5">
        <w:rPr>
          <w:rFonts w:ascii="Tahoma" w:hAnsi="Tahoma" w:cs="Tahoma"/>
          <w:i/>
          <w:color w:val="auto"/>
        </w:rPr>
        <w:t>……</w:t>
      </w:r>
      <w:r w:rsidR="00E31991" w:rsidRPr="00E41F19">
        <w:rPr>
          <w:rFonts w:ascii="Tahoma" w:hAnsi="Tahoma" w:cs="Tahoma"/>
          <w:i/>
          <w:color w:val="auto"/>
        </w:rPr>
        <w:t>……………………………</w:t>
      </w:r>
    </w:p>
    <w:p w:rsidR="00FD72D7" w:rsidRPr="00E41F19" w:rsidRDefault="00E31991" w:rsidP="00E31991">
      <w:pPr>
        <w:pStyle w:val="Default"/>
        <w:spacing w:after="60" w:line="360" w:lineRule="auto"/>
        <w:ind w:left="568"/>
        <w:rPr>
          <w:rFonts w:ascii="Tahoma" w:hAnsi="Tahoma" w:cs="Tahoma"/>
          <w:i/>
          <w:color w:val="auto"/>
        </w:rPr>
      </w:pPr>
      <w:r w:rsidRPr="00E41F19">
        <w:rPr>
          <w:rFonts w:ascii="Tahoma" w:hAnsi="Tahoma" w:cs="Tahoma"/>
          <w:i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1061A5" w:rsidRPr="00E41F19">
        <w:rPr>
          <w:rFonts w:ascii="Tahoma" w:hAnsi="Tahoma" w:cs="Tahoma"/>
          <w:i/>
          <w:color w:val="auto"/>
        </w:rPr>
        <w:t>…………………………</w:t>
      </w:r>
      <w:r w:rsidR="00B815DC">
        <w:rPr>
          <w:rFonts w:ascii="Tahoma" w:hAnsi="Tahoma" w:cs="Tahoma"/>
          <w:i/>
          <w:color w:val="auto"/>
        </w:rPr>
        <w:t>..</w:t>
      </w:r>
    </w:p>
    <w:p w:rsidR="00A51012" w:rsidRPr="00E41F19" w:rsidRDefault="00A51012" w:rsidP="00E31991">
      <w:pPr>
        <w:pStyle w:val="Default"/>
        <w:spacing w:after="60" w:line="360" w:lineRule="auto"/>
        <w:ind w:left="568"/>
        <w:rPr>
          <w:rFonts w:ascii="Tahoma" w:hAnsi="Tahoma" w:cs="Tahoma"/>
          <w:color w:val="auto"/>
        </w:rPr>
      </w:pPr>
      <w:r w:rsidRPr="00E41F19">
        <w:rPr>
          <w:rFonts w:ascii="Tahoma" w:hAnsi="Tahoma" w:cs="Tahoma"/>
          <w:i/>
          <w:color w:val="auto"/>
        </w:rPr>
        <w:t>……………………………………………………………………………………………………………</w:t>
      </w:r>
      <w:r w:rsidR="00E001B3">
        <w:rPr>
          <w:rFonts w:ascii="Tahoma" w:hAnsi="Tahoma" w:cs="Tahoma"/>
          <w:i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15DF" w:rsidRPr="00457A6E" w:rsidRDefault="00FD72D7" w:rsidP="003D5E6B">
      <w:pPr>
        <w:pStyle w:val="Default"/>
        <w:numPr>
          <w:ilvl w:val="0"/>
          <w:numId w:val="2"/>
        </w:numPr>
        <w:spacing w:after="120" w:line="360" w:lineRule="auto"/>
        <w:ind w:left="567" w:hanging="283"/>
        <w:rPr>
          <w:rFonts w:ascii="Tahoma" w:hAnsi="Tahoma" w:cs="Tahoma"/>
        </w:rPr>
      </w:pPr>
      <w:r w:rsidRPr="006C57E5">
        <w:rPr>
          <w:rFonts w:ascii="Tahoma" w:hAnsi="Tahoma" w:cs="Tahoma"/>
          <w:b/>
          <w:bCs/>
        </w:rPr>
        <w:t>zapoznałem</w:t>
      </w:r>
      <w:r w:rsidR="00AF47D0" w:rsidRPr="006C57E5">
        <w:rPr>
          <w:rFonts w:ascii="Tahoma" w:hAnsi="Tahoma" w:cs="Tahoma"/>
          <w:b/>
          <w:bCs/>
        </w:rPr>
        <w:t>(am)</w:t>
      </w:r>
      <w:r w:rsidRPr="006C57E5">
        <w:rPr>
          <w:rFonts w:ascii="Tahoma" w:hAnsi="Tahoma" w:cs="Tahoma"/>
          <w:b/>
          <w:bCs/>
        </w:rPr>
        <w:t xml:space="preserve"> się</w:t>
      </w:r>
      <w:r w:rsidRPr="001C1727">
        <w:rPr>
          <w:rFonts w:ascii="Tahoma" w:hAnsi="Tahoma" w:cs="Tahoma"/>
        </w:rPr>
        <w:t xml:space="preserve"> z </w:t>
      </w:r>
      <w:r w:rsidRPr="001C1727">
        <w:rPr>
          <w:rFonts w:ascii="Tahoma" w:hAnsi="Tahoma" w:cs="Tahoma"/>
          <w:i/>
        </w:rPr>
        <w:t xml:space="preserve">Zasadami przyznawania bonu na zasiedlenie </w:t>
      </w:r>
      <w:r w:rsidR="00421FE5">
        <w:rPr>
          <w:rFonts w:ascii="Tahoma" w:hAnsi="Tahoma" w:cs="Tahoma"/>
          <w:i/>
        </w:rPr>
        <w:t xml:space="preserve">dla </w:t>
      </w:r>
      <w:r w:rsidRPr="001C1727">
        <w:rPr>
          <w:rFonts w:ascii="Tahoma" w:hAnsi="Tahoma" w:cs="Tahoma"/>
          <w:i/>
        </w:rPr>
        <w:t>osob</w:t>
      </w:r>
      <w:r w:rsidR="00421FE5">
        <w:rPr>
          <w:rFonts w:ascii="Tahoma" w:hAnsi="Tahoma" w:cs="Tahoma"/>
          <w:i/>
        </w:rPr>
        <w:t>y</w:t>
      </w:r>
      <w:r w:rsidRPr="001C1727">
        <w:rPr>
          <w:rFonts w:ascii="Tahoma" w:hAnsi="Tahoma" w:cs="Tahoma"/>
          <w:i/>
        </w:rPr>
        <w:t xml:space="preserve"> bezrobotnej</w:t>
      </w:r>
      <w:r w:rsidR="00C00818">
        <w:rPr>
          <w:rFonts w:ascii="Tahoma" w:hAnsi="Tahoma" w:cs="Tahoma"/>
          <w:i/>
        </w:rPr>
        <w:t>.</w:t>
      </w:r>
    </w:p>
    <w:p w:rsidR="004404A3" w:rsidRPr="00C9273E" w:rsidRDefault="004404A3" w:rsidP="003E36D8">
      <w:pPr>
        <w:pStyle w:val="Tekstpodstawowy3"/>
        <w:jc w:val="right"/>
        <w:rPr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71E60" w:rsidRPr="00C9273E" w:rsidRDefault="00A71E60" w:rsidP="003E36D8">
      <w:pPr>
        <w:pStyle w:val="Tekstpodstawowy3"/>
        <w:jc w:val="right"/>
        <w:rPr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E562E" w:rsidRPr="007A6BD8" w:rsidRDefault="007A6BD8" w:rsidP="007A6BD8">
      <w:pPr>
        <w:pStyle w:val="Tekstpodstawowy3"/>
        <w:jc w:val="left"/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A6BD8"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Jestem świadomy(a) odpowiedzialności karnej za złożenie fałszywego oświadczenia.</w:t>
      </w:r>
    </w:p>
    <w:p w:rsidR="003E562E" w:rsidRPr="00C9273E" w:rsidRDefault="003E562E" w:rsidP="003E36D8">
      <w:pPr>
        <w:pStyle w:val="Tekstpodstawowy3"/>
        <w:jc w:val="right"/>
        <w:rPr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E562E" w:rsidRPr="00C9273E" w:rsidRDefault="003E562E" w:rsidP="003E36D8">
      <w:pPr>
        <w:pStyle w:val="Tekstpodstawowy3"/>
        <w:jc w:val="right"/>
        <w:rPr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25924" w:rsidRPr="00C9273E" w:rsidRDefault="00925924" w:rsidP="003E36D8">
      <w:pPr>
        <w:pStyle w:val="Tekstpodstawowy3"/>
        <w:jc w:val="right"/>
        <w:rPr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25924" w:rsidRPr="00C9273E" w:rsidRDefault="00925924" w:rsidP="003E36D8">
      <w:pPr>
        <w:pStyle w:val="Tekstpodstawowy3"/>
        <w:jc w:val="right"/>
        <w:rPr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E36D8" w:rsidRPr="00C9273E" w:rsidRDefault="001C1727" w:rsidP="00421FE5">
      <w:pPr>
        <w:pStyle w:val="Tekstpodstawowy3"/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273E"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…………</w:t>
      </w:r>
      <w:r w:rsidR="003E36D8" w:rsidRPr="00C9273E"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….………………………………………………………</w:t>
      </w:r>
    </w:p>
    <w:p w:rsidR="004404A3" w:rsidRPr="005E2F43" w:rsidRDefault="003E36D8" w:rsidP="001C1727">
      <w:pPr>
        <w:pStyle w:val="Tekstpodstawowy3"/>
        <w:spacing w:line="360" w:lineRule="auto"/>
        <w:jc w:val="left"/>
        <w:rPr>
          <w:rFonts w:ascii="Tahoma" w:hAnsi="Tahoma" w:cs="Tahoma"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E2F43">
        <w:rPr>
          <w:rFonts w:ascii="Tahoma" w:hAnsi="Tahoma" w:cs="Tahoma"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(data i czytelny podpis osoby bezrobotnej)</w:t>
      </w:r>
    </w:p>
    <w:p w:rsidR="002403CA" w:rsidRDefault="00D74A70" w:rsidP="005044AA">
      <w:pPr>
        <w:pStyle w:val="Default"/>
        <w:spacing w:line="360" w:lineRule="auto"/>
        <w:jc w:val="both"/>
        <w:rPr>
          <w:rFonts w:ascii="Tahoma" w:hAnsi="Tahoma" w:cs="Tahoma"/>
          <w:i/>
        </w:rPr>
      </w:pPr>
      <w:r w:rsidRPr="001C1727">
        <w:rPr>
          <w:rFonts w:ascii="Tahoma" w:hAnsi="Tahoma" w:cs="Tahoma"/>
          <w:i/>
        </w:rPr>
        <w:t>* niepotrzebne skreślić</w:t>
      </w:r>
    </w:p>
    <w:p w:rsidR="00582F18" w:rsidRPr="00582F18" w:rsidRDefault="005044AA" w:rsidP="00582F18">
      <w:pPr>
        <w:pStyle w:val="Styl1"/>
        <w:numPr>
          <w:ilvl w:val="0"/>
          <w:numId w:val="0"/>
        </w:numPr>
        <w:tabs>
          <w:tab w:val="left" w:pos="851"/>
        </w:tabs>
        <w:spacing w:before="120" w:after="240"/>
        <w:ind w:left="142" w:right="219"/>
        <w:outlineLvl w:val="2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</w:rPr>
        <w:br w:type="page"/>
      </w:r>
      <w:r w:rsidR="00B67CCE" w:rsidRPr="00582F18">
        <w:rPr>
          <w:rFonts w:ascii="Tahoma" w:hAnsi="Tahoma" w:cs="Tahoma"/>
          <w:sz w:val="24"/>
          <w:szCs w:val="24"/>
        </w:rPr>
        <w:t xml:space="preserve">Informacja o prawach i obowiązkach </w:t>
      </w:r>
      <w:r w:rsidR="00582F18" w:rsidRPr="00582F18">
        <w:rPr>
          <w:rFonts w:ascii="Tahoma" w:eastAsia="Calibri" w:hAnsi="Tahoma" w:cs="Tahoma"/>
          <w:sz w:val="24"/>
          <w:szCs w:val="24"/>
        </w:rPr>
        <w:t>związanych z przyznaniem bonu na zasiedlenie:</w:t>
      </w:r>
    </w:p>
    <w:p w:rsidR="00582F18" w:rsidRPr="00582F18" w:rsidRDefault="00582F18" w:rsidP="00582F18">
      <w:pPr>
        <w:pStyle w:val="Akapitzlist"/>
        <w:numPr>
          <w:ilvl w:val="3"/>
          <w:numId w:val="5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425" w:right="221" w:hanging="425"/>
        <w:rPr>
          <w:rFonts w:ascii="Tahoma" w:eastAsia="Calibri" w:hAnsi="Tahoma" w:cs="Tahoma"/>
          <w:bCs/>
          <w:sz w:val="24"/>
          <w:szCs w:val="24"/>
        </w:rPr>
      </w:pPr>
      <w:r w:rsidRPr="00582F18">
        <w:rPr>
          <w:rFonts w:ascii="Tahoma" w:eastAsia="Calibri" w:hAnsi="Tahoma" w:cs="Tahoma"/>
          <w:sz w:val="24"/>
          <w:szCs w:val="24"/>
        </w:rPr>
        <w:t>Bon na zasiedlenie może zostać przyznany na wniosek osoby bezrobotnej, w związku z zamiarem podjęcia zatrudnienia, wykonywania innej pracy zarobkowej lub prowadzenia działalności gospodarczej, jeżeli odległość od miejsca dotychczasowego zamieszkania do miejscowości, w której osoba bezrobotna zamieszka w związku z zamiarem podjęcia zatrudnienia, innej pracy zarobkowej lub działalności gospodarczej wynosi co najmniej 80 km lub łączny najkrótszy czas dotarcia do tej miejscowości i powrotu do dotychczasowego miejsca zamieszkania przekracza 3 godziny dziennie.</w:t>
      </w:r>
    </w:p>
    <w:p w:rsidR="00934C6F" w:rsidRPr="00470E96" w:rsidRDefault="00582F18" w:rsidP="00582F18">
      <w:pPr>
        <w:pStyle w:val="Akapitzlist"/>
        <w:numPr>
          <w:ilvl w:val="3"/>
          <w:numId w:val="5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425" w:right="221" w:hanging="425"/>
        <w:rPr>
          <w:rFonts w:ascii="Tahoma" w:hAnsi="Tahoma" w:cs="Tahoma"/>
          <w:sz w:val="32"/>
          <w:szCs w:val="32"/>
        </w:rPr>
      </w:pPr>
      <w:r w:rsidRPr="00470E96">
        <w:rPr>
          <w:rFonts w:ascii="Tahoma" w:hAnsi="Tahoma" w:cs="Tahoma"/>
          <w:sz w:val="24"/>
          <w:szCs w:val="24"/>
        </w:rPr>
        <w:t>W przypadku braku stałego lub czasowego zameldowania na terenie powiatu wadowickiego, do wniosku należy dołączyć dokumenty potwierdzające miejsce dotychczasowego zamieszkania np. umowa najmu/</w:t>
      </w:r>
      <w:r w:rsidR="00521509" w:rsidRPr="00470E96">
        <w:rPr>
          <w:rFonts w:ascii="Tahoma" w:hAnsi="Tahoma" w:cs="Tahoma"/>
          <w:sz w:val="24"/>
          <w:szCs w:val="24"/>
        </w:rPr>
        <w:t xml:space="preserve"> </w:t>
      </w:r>
      <w:r w:rsidRPr="00470E96">
        <w:rPr>
          <w:rFonts w:ascii="Tahoma" w:hAnsi="Tahoma" w:cs="Tahoma"/>
          <w:sz w:val="24"/>
          <w:szCs w:val="24"/>
        </w:rPr>
        <w:t>użyczenia lokalu, rachunki/</w:t>
      </w:r>
      <w:r w:rsidR="00521509" w:rsidRPr="00470E96">
        <w:rPr>
          <w:rFonts w:ascii="Tahoma" w:hAnsi="Tahoma" w:cs="Tahoma"/>
          <w:sz w:val="24"/>
          <w:szCs w:val="24"/>
        </w:rPr>
        <w:t xml:space="preserve"> </w:t>
      </w:r>
      <w:r w:rsidRPr="00470E96">
        <w:rPr>
          <w:rFonts w:ascii="Tahoma" w:hAnsi="Tahoma" w:cs="Tahoma"/>
          <w:sz w:val="24"/>
          <w:szCs w:val="24"/>
        </w:rPr>
        <w:t>opłaty za czynsz lub media, itp.</w:t>
      </w:r>
    </w:p>
    <w:p w:rsidR="00934C6F" w:rsidRDefault="00934C6F" w:rsidP="00582F18">
      <w:pPr>
        <w:pStyle w:val="Akapitzlist"/>
        <w:numPr>
          <w:ilvl w:val="3"/>
          <w:numId w:val="5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425" w:right="221" w:hanging="425"/>
        <w:rPr>
          <w:rFonts w:ascii="Tahoma" w:hAnsi="Tahoma" w:cs="Tahoma"/>
          <w:sz w:val="24"/>
          <w:szCs w:val="24"/>
        </w:rPr>
      </w:pPr>
      <w:r w:rsidRPr="00582F18">
        <w:rPr>
          <w:rFonts w:ascii="Tahoma" w:hAnsi="Tahoma" w:cs="Tahoma"/>
          <w:sz w:val="24"/>
          <w:szCs w:val="24"/>
        </w:rPr>
        <w:t>Środki Funduszu Prac</w:t>
      </w:r>
      <w:r w:rsidR="001640C5" w:rsidRPr="00582F18">
        <w:rPr>
          <w:rFonts w:ascii="Tahoma" w:hAnsi="Tahoma" w:cs="Tahoma"/>
          <w:sz w:val="24"/>
          <w:szCs w:val="24"/>
        </w:rPr>
        <w:t>y</w:t>
      </w:r>
      <w:r w:rsidRPr="00582F18">
        <w:rPr>
          <w:rFonts w:ascii="Tahoma" w:hAnsi="Tahoma" w:cs="Tahoma"/>
          <w:sz w:val="24"/>
          <w:szCs w:val="24"/>
        </w:rPr>
        <w:t xml:space="preserve"> przyznane </w:t>
      </w:r>
      <w:r w:rsidR="001640C5" w:rsidRPr="00582F18">
        <w:rPr>
          <w:rFonts w:ascii="Tahoma" w:hAnsi="Tahoma" w:cs="Tahoma"/>
          <w:sz w:val="24"/>
          <w:szCs w:val="24"/>
        </w:rPr>
        <w:t xml:space="preserve">w ramach bonu na zasiedlenie bezrobotny przeznacza na pokrycie kosztów zamieszkania związanych z podjęciem zatrudnienia, wykonywaniem innej pracy zarobkowej lub działalności gospodarczej, o których mowa w </w:t>
      </w:r>
      <w:r w:rsidR="00582F18">
        <w:rPr>
          <w:rFonts w:ascii="Tahoma" w:hAnsi="Tahoma" w:cs="Tahoma"/>
          <w:sz w:val="24"/>
          <w:szCs w:val="24"/>
        </w:rPr>
        <w:t>pkt</w:t>
      </w:r>
      <w:r w:rsidR="001640C5" w:rsidRPr="00582F18">
        <w:rPr>
          <w:rFonts w:ascii="Tahoma" w:hAnsi="Tahoma" w:cs="Tahoma"/>
          <w:sz w:val="24"/>
          <w:szCs w:val="24"/>
        </w:rPr>
        <w:t xml:space="preserve"> 1.</w:t>
      </w:r>
    </w:p>
    <w:p w:rsidR="00421FE5" w:rsidRDefault="00421FE5" w:rsidP="00421FE5">
      <w:pPr>
        <w:pStyle w:val="Akapitzlist"/>
        <w:numPr>
          <w:ilvl w:val="3"/>
          <w:numId w:val="5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425" w:right="221" w:hanging="425"/>
        <w:rPr>
          <w:rFonts w:ascii="Tahoma" w:hAnsi="Tahoma" w:cs="Tahoma"/>
          <w:sz w:val="24"/>
          <w:szCs w:val="24"/>
        </w:rPr>
      </w:pPr>
      <w:r w:rsidRPr="00FB7DD0">
        <w:rPr>
          <w:rFonts w:ascii="Tahoma" w:hAnsi="Tahoma" w:cs="Tahoma"/>
          <w:sz w:val="24"/>
          <w:szCs w:val="24"/>
        </w:rPr>
        <w:t>Bon na zasiedlenie może zostać przyznany osobie planującej podjęcie zatrudnienia, innej pracy zarobkowej lub działalności gospodarczej wyłącznie na terenie Rzeczpospolitej Polskiej.</w:t>
      </w:r>
    </w:p>
    <w:p w:rsidR="00AA40C1" w:rsidRPr="00AA40C1" w:rsidRDefault="00AA40C1" w:rsidP="00582F18">
      <w:pPr>
        <w:pStyle w:val="Akapitzlist"/>
        <w:numPr>
          <w:ilvl w:val="3"/>
          <w:numId w:val="5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425" w:right="221" w:hanging="425"/>
        <w:rPr>
          <w:rFonts w:ascii="Tahoma" w:hAnsi="Tahoma" w:cs="Tahoma"/>
          <w:sz w:val="24"/>
          <w:szCs w:val="24"/>
        </w:rPr>
      </w:pPr>
      <w:r w:rsidRPr="00AA40C1">
        <w:rPr>
          <w:rFonts w:ascii="Tahoma" w:hAnsi="Tahoma" w:cs="Tahoma"/>
          <w:sz w:val="24"/>
          <w:szCs w:val="24"/>
        </w:rPr>
        <w:t xml:space="preserve">Bezrobotny, który otrzymał bon na zasiedlenie, jest obowiązany: </w:t>
      </w:r>
    </w:p>
    <w:p w:rsidR="005044AA" w:rsidRDefault="00AA40C1" w:rsidP="00D07109">
      <w:pPr>
        <w:numPr>
          <w:ilvl w:val="0"/>
          <w:numId w:val="12"/>
        </w:numPr>
        <w:tabs>
          <w:tab w:val="left" w:pos="851"/>
        </w:tabs>
        <w:spacing w:after="120" w:line="360" w:lineRule="auto"/>
        <w:rPr>
          <w:rFonts w:ascii="Tahoma" w:hAnsi="Tahoma" w:cs="Tahoma"/>
          <w:sz w:val="24"/>
          <w:szCs w:val="24"/>
        </w:rPr>
      </w:pPr>
      <w:r w:rsidRPr="00AA40C1">
        <w:rPr>
          <w:rFonts w:ascii="Tahoma" w:hAnsi="Tahoma" w:cs="Tahoma"/>
          <w:sz w:val="24"/>
          <w:szCs w:val="24"/>
        </w:rPr>
        <w:t>w okresie 240 dni liczonych od dnia zawarcia umowy z PUP, przez okres co najmniej 180 dni być zatrudniony, wykonywać inną pracę zarobkową lub działalność gospodarczą,</w:t>
      </w:r>
      <w:r w:rsidR="00D07109">
        <w:rPr>
          <w:rFonts w:ascii="Tahoma" w:hAnsi="Tahoma" w:cs="Tahoma"/>
          <w:sz w:val="24"/>
          <w:szCs w:val="24"/>
        </w:rPr>
        <w:t xml:space="preserve"> </w:t>
      </w:r>
      <w:r w:rsidR="00D07109" w:rsidRPr="00582F18">
        <w:rPr>
          <w:rFonts w:ascii="Tahoma" w:hAnsi="Tahoma" w:cs="Tahoma"/>
          <w:sz w:val="24"/>
          <w:szCs w:val="24"/>
        </w:rPr>
        <w:t xml:space="preserve">o których mowa w </w:t>
      </w:r>
      <w:r w:rsidR="00D07109">
        <w:rPr>
          <w:rFonts w:ascii="Tahoma" w:hAnsi="Tahoma" w:cs="Tahoma"/>
          <w:sz w:val="24"/>
          <w:szCs w:val="24"/>
        </w:rPr>
        <w:t>pkt</w:t>
      </w:r>
      <w:r w:rsidR="00D07109" w:rsidRPr="00582F18">
        <w:rPr>
          <w:rFonts w:ascii="Tahoma" w:hAnsi="Tahoma" w:cs="Tahoma"/>
          <w:sz w:val="24"/>
          <w:szCs w:val="24"/>
        </w:rPr>
        <w:t xml:space="preserve"> 1.</w:t>
      </w:r>
    </w:p>
    <w:p w:rsidR="005044AA" w:rsidRDefault="00AA40C1" w:rsidP="00D07109">
      <w:pPr>
        <w:numPr>
          <w:ilvl w:val="0"/>
          <w:numId w:val="12"/>
        </w:numPr>
        <w:tabs>
          <w:tab w:val="left" w:pos="851"/>
        </w:tabs>
        <w:spacing w:after="120" w:line="360" w:lineRule="auto"/>
        <w:rPr>
          <w:rFonts w:ascii="Tahoma" w:hAnsi="Tahoma" w:cs="Tahoma"/>
          <w:sz w:val="24"/>
          <w:szCs w:val="24"/>
        </w:rPr>
      </w:pPr>
      <w:r w:rsidRPr="005044AA">
        <w:rPr>
          <w:rFonts w:ascii="Tahoma" w:hAnsi="Tahoma" w:cs="Tahoma"/>
          <w:sz w:val="24"/>
          <w:szCs w:val="24"/>
        </w:rPr>
        <w:t xml:space="preserve">z tytułu zatrudnienia, wykonywania innej pracy zarobkowej lub działalności gospodarczej, o których mowa w </w:t>
      </w:r>
      <w:r w:rsidR="00D07109">
        <w:rPr>
          <w:rFonts w:ascii="Tahoma" w:hAnsi="Tahoma" w:cs="Tahoma"/>
          <w:sz w:val="24"/>
          <w:szCs w:val="24"/>
        </w:rPr>
        <w:t>lit. a)</w:t>
      </w:r>
      <w:r w:rsidRPr="005044AA">
        <w:rPr>
          <w:rFonts w:ascii="Tahoma" w:hAnsi="Tahoma" w:cs="Tahoma"/>
          <w:sz w:val="24"/>
          <w:szCs w:val="24"/>
        </w:rPr>
        <w:t>, osiągać wynagrodzenie lub przychód w wysokości co najmniej minimalnego wynagrodzenia za pracę miesięcznie,</w:t>
      </w:r>
    </w:p>
    <w:p w:rsidR="00AA40C1" w:rsidRPr="005044AA" w:rsidRDefault="00AA40C1" w:rsidP="00D07109">
      <w:pPr>
        <w:numPr>
          <w:ilvl w:val="0"/>
          <w:numId w:val="12"/>
        </w:numPr>
        <w:tabs>
          <w:tab w:val="left" w:pos="851"/>
        </w:tabs>
        <w:spacing w:after="120" w:line="360" w:lineRule="auto"/>
        <w:rPr>
          <w:rFonts w:ascii="Tahoma" w:hAnsi="Tahoma" w:cs="Tahoma"/>
          <w:sz w:val="24"/>
          <w:szCs w:val="24"/>
        </w:rPr>
      </w:pPr>
      <w:r w:rsidRPr="005044AA">
        <w:rPr>
          <w:rFonts w:ascii="Tahoma" w:hAnsi="Tahoma" w:cs="Tahoma"/>
          <w:sz w:val="24"/>
          <w:szCs w:val="24"/>
        </w:rPr>
        <w:t>nie później niż w terminie 30 dni następujących po upływie 240 dni od dnia podpisania umowy z PUP złożyć oświadczenie o spełnieniu warunków, o których mowa w</w:t>
      </w:r>
      <w:r w:rsidR="00D07109">
        <w:rPr>
          <w:rFonts w:ascii="Tahoma" w:hAnsi="Tahoma" w:cs="Tahoma"/>
          <w:sz w:val="24"/>
          <w:szCs w:val="24"/>
        </w:rPr>
        <w:t xml:space="preserve"> pkt</w:t>
      </w:r>
      <w:r w:rsidRPr="005044AA">
        <w:rPr>
          <w:rFonts w:ascii="Tahoma" w:eastAsia="Calibri" w:hAnsi="Tahoma" w:cs="Tahoma"/>
          <w:sz w:val="24"/>
          <w:szCs w:val="24"/>
          <w:lang w:eastAsia="en-US"/>
        </w:rPr>
        <w:t xml:space="preserve"> 1</w:t>
      </w:r>
      <w:r w:rsidRPr="005044AA">
        <w:rPr>
          <w:rFonts w:ascii="Tahoma" w:hAnsi="Tahoma" w:cs="Tahoma"/>
          <w:sz w:val="24"/>
          <w:szCs w:val="24"/>
        </w:rPr>
        <w:t xml:space="preserve">, oraz oświadczenie lub dokumenty potwierdzające spełnienie warunków, o których mowa w </w:t>
      </w:r>
      <w:r w:rsidR="00D07109">
        <w:rPr>
          <w:rFonts w:ascii="Tahoma" w:hAnsi="Tahoma" w:cs="Tahoma"/>
          <w:sz w:val="24"/>
          <w:szCs w:val="24"/>
        </w:rPr>
        <w:t>lit. a) i b)</w:t>
      </w:r>
      <w:r w:rsidRPr="005044AA">
        <w:rPr>
          <w:rFonts w:ascii="Tahoma" w:hAnsi="Tahoma" w:cs="Tahoma"/>
          <w:sz w:val="24"/>
          <w:szCs w:val="24"/>
        </w:rPr>
        <w:t xml:space="preserve">. </w:t>
      </w:r>
    </w:p>
    <w:p w:rsidR="00AA40C1" w:rsidRPr="00AA40C1" w:rsidRDefault="00AA40C1" w:rsidP="00FB7DD0">
      <w:pPr>
        <w:pStyle w:val="Akapitzlist"/>
        <w:numPr>
          <w:ilvl w:val="3"/>
          <w:numId w:val="5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425" w:right="221" w:hanging="425"/>
        <w:rPr>
          <w:rFonts w:ascii="Tahoma" w:hAnsi="Tahoma" w:cs="Tahoma"/>
          <w:sz w:val="24"/>
          <w:szCs w:val="24"/>
        </w:rPr>
      </w:pPr>
      <w:r w:rsidRPr="00AA40C1">
        <w:rPr>
          <w:rFonts w:ascii="Tahoma" w:hAnsi="Tahoma" w:cs="Tahoma"/>
          <w:sz w:val="24"/>
          <w:szCs w:val="24"/>
        </w:rPr>
        <w:t xml:space="preserve">W przypadku niespełnienia przez bezrobotnego obowiązku, o którym mowa w </w:t>
      </w:r>
      <w:r w:rsidR="00FB7DD0">
        <w:rPr>
          <w:rFonts w:ascii="Tahoma" w:hAnsi="Tahoma" w:cs="Tahoma"/>
          <w:sz w:val="24"/>
          <w:szCs w:val="24"/>
        </w:rPr>
        <w:t xml:space="preserve">pkt 4 lit. c) </w:t>
      </w:r>
      <w:r w:rsidRPr="00AA40C1">
        <w:rPr>
          <w:rFonts w:ascii="Tahoma" w:hAnsi="Tahoma" w:cs="Tahoma"/>
          <w:sz w:val="24"/>
          <w:szCs w:val="24"/>
        </w:rPr>
        <w:t>PUP wzywa do złożenia oświadczeń lub dokumentów, wyznaczając  termin nie krótszy niż 14 dni od dnia doręczenia wezwania.</w:t>
      </w:r>
    </w:p>
    <w:p w:rsidR="00AA40C1" w:rsidRDefault="00AA40C1" w:rsidP="00FB7DD0">
      <w:pPr>
        <w:pStyle w:val="Akapitzlist"/>
        <w:numPr>
          <w:ilvl w:val="3"/>
          <w:numId w:val="5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425" w:right="221" w:hanging="425"/>
        <w:rPr>
          <w:rFonts w:ascii="Tahoma" w:hAnsi="Tahoma" w:cs="Tahoma"/>
          <w:sz w:val="24"/>
          <w:szCs w:val="24"/>
        </w:rPr>
      </w:pPr>
      <w:r w:rsidRPr="00AA40C1">
        <w:rPr>
          <w:rFonts w:ascii="Tahoma" w:hAnsi="Tahoma" w:cs="Tahoma"/>
          <w:sz w:val="24"/>
          <w:szCs w:val="24"/>
        </w:rPr>
        <w:t xml:space="preserve">Do okresu 180 dni, o których mowa w </w:t>
      </w:r>
      <w:r w:rsidR="00D07109">
        <w:rPr>
          <w:rFonts w:ascii="Tahoma" w:hAnsi="Tahoma" w:cs="Tahoma"/>
          <w:sz w:val="24"/>
          <w:szCs w:val="24"/>
        </w:rPr>
        <w:t>pkt</w:t>
      </w:r>
      <w:r w:rsidRPr="00AA40C1">
        <w:rPr>
          <w:rFonts w:ascii="Tahoma" w:hAnsi="Tahoma" w:cs="Tahoma"/>
          <w:sz w:val="24"/>
          <w:szCs w:val="24"/>
        </w:rPr>
        <w:t xml:space="preserve"> </w:t>
      </w:r>
      <w:r w:rsidR="003651C5">
        <w:rPr>
          <w:rFonts w:ascii="Tahoma" w:hAnsi="Tahoma" w:cs="Tahoma"/>
          <w:sz w:val="24"/>
          <w:szCs w:val="24"/>
        </w:rPr>
        <w:t>5</w:t>
      </w:r>
      <w:r w:rsidRPr="00AA40C1">
        <w:rPr>
          <w:rFonts w:ascii="Tahoma" w:hAnsi="Tahoma" w:cs="Tahoma"/>
          <w:sz w:val="24"/>
          <w:szCs w:val="24"/>
        </w:rPr>
        <w:t xml:space="preserve"> </w:t>
      </w:r>
      <w:r w:rsidR="00D07109">
        <w:rPr>
          <w:rFonts w:ascii="Tahoma" w:hAnsi="Tahoma" w:cs="Tahoma"/>
          <w:sz w:val="24"/>
          <w:szCs w:val="24"/>
        </w:rPr>
        <w:t>lit. a)</w:t>
      </w:r>
      <w:r w:rsidRPr="00AA40C1">
        <w:rPr>
          <w:rFonts w:ascii="Tahoma" w:hAnsi="Tahoma" w:cs="Tahoma"/>
          <w:sz w:val="24"/>
          <w:szCs w:val="24"/>
        </w:rPr>
        <w:t xml:space="preserve">, </w:t>
      </w:r>
      <w:r w:rsidRPr="00FB7DD0">
        <w:rPr>
          <w:rFonts w:ascii="Tahoma" w:hAnsi="Tahoma" w:cs="Tahoma"/>
          <w:sz w:val="24"/>
          <w:szCs w:val="24"/>
          <w:u w:val="single"/>
        </w:rPr>
        <w:t>wlicza się okres</w:t>
      </w:r>
      <w:r w:rsidRPr="00AA40C1">
        <w:rPr>
          <w:rFonts w:ascii="Tahoma" w:hAnsi="Tahoma" w:cs="Tahoma"/>
          <w:sz w:val="24"/>
          <w:szCs w:val="24"/>
        </w:rPr>
        <w:t>, w którym bezrobotny po otrzymaniu bonu na zasiedlenie został powołany do ćwiczeń wojskowych lub przeszkolenia wojskowego na podstawie ustawy z dnia 11 marca 2022 r. o obronie Ojczyzny.</w:t>
      </w:r>
    </w:p>
    <w:p w:rsidR="00FB7DD0" w:rsidRPr="00AA40C1" w:rsidRDefault="00FB7DD0" w:rsidP="00FB7DD0">
      <w:pPr>
        <w:pStyle w:val="Akapitzlist"/>
        <w:numPr>
          <w:ilvl w:val="3"/>
          <w:numId w:val="5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425" w:right="221" w:hanging="425"/>
        <w:rPr>
          <w:rFonts w:ascii="Tahoma" w:hAnsi="Tahoma" w:cs="Tahoma"/>
          <w:sz w:val="24"/>
          <w:szCs w:val="24"/>
        </w:rPr>
      </w:pPr>
      <w:r w:rsidRPr="00AA40C1">
        <w:rPr>
          <w:rFonts w:ascii="Tahoma" w:hAnsi="Tahoma" w:cs="Tahoma"/>
          <w:sz w:val="24"/>
          <w:szCs w:val="24"/>
        </w:rPr>
        <w:t xml:space="preserve">Do okresu zatrudnienia, wykonywania innej pracy zarobkowej lub działalności gospodarczej, o których mowa w </w:t>
      </w:r>
      <w:r>
        <w:rPr>
          <w:rFonts w:ascii="Tahoma" w:hAnsi="Tahoma" w:cs="Tahoma"/>
          <w:sz w:val="24"/>
          <w:szCs w:val="24"/>
        </w:rPr>
        <w:t xml:space="preserve">pkt </w:t>
      </w:r>
      <w:r w:rsidR="003651C5">
        <w:rPr>
          <w:rFonts w:ascii="Tahoma" w:hAnsi="Tahoma" w:cs="Tahoma"/>
          <w:sz w:val="24"/>
          <w:szCs w:val="24"/>
        </w:rPr>
        <w:t>5</w:t>
      </w:r>
      <w:r w:rsidRPr="00AA40C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lit. a)</w:t>
      </w:r>
      <w:r w:rsidRPr="00AA40C1">
        <w:rPr>
          <w:rFonts w:ascii="Tahoma" w:hAnsi="Tahoma" w:cs="Tahoma"/>
          <w:sz w:val="24"/>
          <w:szCs w:val="24"/>
        </w:rPr>
        <w:t xml:space="preserve">, </w:t>
      </w:r>
      <w:r w:rsidRPr="00FB7DD0">
        <w:rPr>
          <w:rFonts w:ascii="Tahoma" w:hAnsi="Tahoma" w:cs="Tahoma"/>
          <w:sz w:val="24"/>
          <w:szCs w:val="24"/>
          <w:u w:val="single"/>
        </w:rPr>
        <w:t>nie zalicza się</w:t>
      </w:r>
      <w:r w:rsidRPr="00AA40C1">
        <w:rPr>
          <w:rFonts w:ascii="Tahoma" w:hAnsi="Tahoma" w:cs="Tahoma"/>
          <w:sz w:val="24"/>
          <w:szCs w:val="24"/>
        </w:rPr>
        <w:t>:</w:t>
      </w:r>
    </w:p>
    <w:p w:rsidR="00FB7DD0" w:rsidRDefault="00FB7DD0" w:rsidP="00FB7DD0">
      <w:pPr>
        <w:numPr>
          <w:ilvl w:val="0"/>
          <w:numId w:val="17"/>
        </w:numPr>
        <w:tabs>
          <w:tab w:val="left" w:pos="851"/>
        </w:tabs>
        <w:spacing w:after="120" w:line="360" w:lineRule="auto"/>
        <w:rPr>
          <w:rFonts w:ascii="Tahoma" w:hAnsi="Tahoma" w:cs="Tahoma"/>
          <w:sz w:val="24"/>
          <w:szCs w:val="24"/>
        </w:rPr>
      </w:pPr>
      <w:r w:rsidRPr="00AA40C1">
        <w:rPr>
          <w:rFonts w:ascii="Tahoma" w:hAnsi="Tahoma" w:cs="Tahoma"/>
          <w:sz w:val="24"/>
          <w:szCs w:val="24"/>
        </w:rPr>
        <w:t>okresu zatrudnienia lub wykonywani innej pracy zarobkowej u pracodawcy lub zleceniodawcy, u którego osoba była zatrudniona lub wykonywała inną pracę zarobkową w okresie 180 dni przypadających bezpośrednio przed rejestracją jako bezrobotny;</w:t>
      </w:r>
    </w:p>
    <w:p w:rsidR="00FB7DD0" w:rsidRDefault="00FB7DD0" w:rsidP="00FB7DD0">
      <w:pPr>
        <w:numPr>
          <w:ilvl w:val="0"/>
          <w:numId w:val="17"/>
        </w:numPr>
        <w:tabs>
          <w:tab w:val="left" w:pos="851"/>
        </w:tabs>
        <w:spacing w:after="120" w:line="360" w:lineRule="auto"/>
        <w:rPr>
          <w:rFonts w:ascii="Tahoma" w:hAnsi="Tahoma" w:cs="Tahoma"/>
          <w:sz w:val="24"/>
          <w:szCs w:val="24"/>
        </w:rPr>
      </w:pPr>
      <w:r w:rsidRPr="005044AA">
        <w:rPr>
          <w:rFonts w:ascii="Tahoma" w:hAnsi="Tahoma" w:cs="Tahoma"/>
          <w:sz w:val="24"/>
          <w:szCs w:val="24"/>
        </w:rPr>
        <w:t>okresu zatrudnienia lub wykonywania innej pracy zarobkowej z tytułu, którego osoba będzie osiągała wynagrodzenie dofinansowane lub refundowane z Funduszu Pracy;</w:t>
      </w:r>
    </w:p>
    <w:p w:rsidR="00FB7DD0" w:rsidRPr="005044AA" w:rsidRDefault="00FB7DD0" w:rsidP="00FB7DD0">
      <w:pPr>
        <w:numPr>
          <w:ilvl w:val="0"/>
          <w:numId w:val="17"/>
        </w:numPr>
        <w:tabs>
          <w:tab w:val="left" w:pos="851"/>
        </w:tabs>
        <w:spacing w:after="120" w:line="360" w:lineRule="auto"/>
        <w:rPr>
          <w:rFonts w:ascii="Tahoma" w:hAnsi="Tahoma" w:cs="Tahoma"/>
          <w:sz w:val="24"/>
          <w:szCs w:val="24"/>
        </w:rPr>
      </w:pPr>
      <w:r w:rsidRPr="005044AA">
        <w:rPr>
          <w:rFonts w:ascii="Tahoma" w:hAnsi="Tahoma" w:cs="Tahoma"/>
          <w:sz w:val="24"/>
          <w:szCs w:val="24"/>
        </w:rPr>
        <w:t>okresu wykonywania działalności gospodarczej, na którą osoba w ciągu 12 miesięcy otrzymała z Funduszu Pracy dofinansowanie podjęcia działalności gospodarczej.</w:t>
      </w:r>
    </w:p>
    <w:p w:rsidR="00D07109" w:rsidRPr="00D07109" w:rsidRDefault="00D07109" w:rsidP="00FB7DD0">
      <w:pPr>
        <w:pStyle w:val="Akapitzlist"/>
        <w:numPr>
          <w:ilvl w:val="3"/>
          <w:numId w:val="5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425" w:right="221" w:hanging="425"/>
        <w:rPr>
          <w:rFonts w:ascii="Tahoma" w:hAnsi="Tahoma" w:cs="Tahoma"/>
          <w:sz w:val="24"/>
          <w:szCs w:val="24"/>
        </w:rPr>
      </w:pPr>
      <w:r w:rsidRPr="00D07109">
        <w:rPr>
          <w:rFonts w:ascii="Tahoma" w:hAnsi="Tahoma" w:cs="Tahoma"/>
          <w:sz w:val="24"/>
          <w:szCs w:val="24"/>
        </w:rPr>
        <w:t xml:space="preserve">Oświadczenia, o których mowa w pkt </w:t>
      </w:r>
      <w:r w:rsidR="003651C5">
        <w:rPr>
          <w:rFonts w:ascii="Tahoma" w:hAnsi="Tahoma" w:cs="Tahoma"/>
          <w:sz w:val="24"/>
          <w:szCs w:val="24"/>
        </w:rPr>
        <w:t>5</w:t>
      </w:r>
      <w:r w:rsidRPr="00D07109">
        <w:rPr>
          <w:rFonts w:ascii="Tahoma" w:hAnsi="Tahoma" w:cs="Tahoma"/>
          <w:sz w:val="24"/>
          <w:szCs w:val="24"/>
        </w:rPr>
        <w:t xml:space="preserve"> lit. c), muszą zawierać:</w:t>
      </w:r>
    </w:p>
    <w:p w:rsidR="00D07109" w:rsidRPr="00D07109" w:rsidRDefault="00D07109" w:rsidP="00D07109">
      <w:pPr>
        <w:numPr>
          <w:ilvl w:val="0"/>
          <w:numId w:val="16"/>
        </w:numPr>
        <w:spacing w:line="360" w:lineRule="auto"/>
        <w:ind w:hanging="294"/>
        <w:rPr>
          <w:rFonts w:ascii="Tahoma" w:hAnsi="Tahoma" w:cs="Tahoma"/>
          <w:sz w:val="24"/>
          <w:szCs w:val="24"/>
        </w:rPr>
      </w:pPr>
      <w:r w:rsidRPr="00D07109">
        <w:rPr>
          <w:rFonts w:ascii="Tahoma" w:hAnsi="Tahoma" w:cs="Tahoma"/>
          <w:sz w:val="24"/>
          <w:szCs w:val="24"/>
        </w:rPr>
        <w:t>nazwę pracodawcy lub zleceniodawcy, lub nazwę działalności gospodarczej;</w:t>
      </w:r>
    </w:p>
    <w:p w:rsidR="00D07109" w:rsidRPr="00D07109" w:rsidRDefault="00D07109" w:rsidP="00D07109">
      <w:pPr>
        <w:numPr>
          <w:ilvl w:val="0"/>
          <w:numId w:val="16"/>
        </w:numPr>
        <w:spacing w:line="360" w:lineRule="auto"/>
        <w:ind w:hanging="294"/>
        <w:rPr>
          <w:rFonts w:ascii="Tahoma" w:hAnsi="Tahoma" w:cs="Tahoma"/>
          <w:sz w:val="24"/>
          <w:szCs w:val="24"/>
        </w:rPr>
      </w:pPr>
      <w:r w:rsidRPr="00D07109">
        <w:rPr>
          <w:rFonts w:ascii="Tahoma" w:hAnsi="Tahoma" w:cs="Tahoma"/>
          <w:sz w:val="24"/>
          <w:szCs w:val="24"/>
        </w:rPr>
        <w:t>numer identyfikacji podatkowej (NIP) pracodawcy, zleceniodawcy lub przedsiębiorcy;</w:t>
      </w:r>
    </w:p>
    <w:p w:rsidR="00D07109" w:rsidRPr="00D07109" w:rsidRDefault="00D07109" w:rsidP="00D07109">
      <w:pPr>
        <w:numPr>
          <w:ilvl w:val="0"/>
          <w:numId w:val="16"/>
        </w:numPr>
        <w:spacing w:line="360" w:lineRule="auto"/>
        <w:ind w:hanging="294"/>
        <w:rPr>
          <w:rFonts w:ascii="Tahoma" w:hAnsi="Tahoma" w:cs="Tahoma"/>
          <w:sz w:val="24"/>
          <w:szCs w:val="24"/>
        </w:rPr>
      </w:pPr>
      <w:r w:rsidRPr="00D07109">
        <w:rPr>
          <w:rFonts w:ascii="Tahoma" w:hAnsi="Tahoma" w:cs="Tahoma"/>
          <w:sz w:val="24"/>
          <w:szCs w:val="24"/>
        </w:rPr>
        <w:t>miejsce zatrudnienia, wykonywania innej pracy zarobkowej lub działalności gospodarczej;</w:t>
      </w:r>
    </w:p>
    <w:p w:rsidR="00D07109" w:rsidRPr="00D07109" w:rsidRDefault="00D07109" w:rsidP="00D07109">
      <w:pPr>
        <w:numPr>
          <w:ilvl w:val="0"/>
          <w:numId w:val="16"/>
        </w:numPr>
        <w:spacing w:line="360" w:lineRule="auto"/>
        <w:ind w:hanging="294"/>
        <w:rPr>
          <w:rFonts w:ascii="Tahoma" w:hAnsi="Tahoma" w:cs="Tahoma"/>
          <w:sz w:val="24"/>
          <w:szCs w:val="24"/>
        </w:rPr>
      </w:pPr>
      <w:r w:rsidRPr="00D07109">
        <w:rPr>
          <w:rFonts w:ascii="Tahoma" w:hAnsi="Tahoma" w:cs="Tahoma"/>
          <w:sz w:val="24"/>
          <w:szCs w:val="24"/>
        </w:rPr>
        <w:t>formę i okres zatrudnienia, wykonywania innej pracy zarobkowej lub okres wykonywanej działalności gospodarczej;</w:t>
      </w:r>
    </w:p>
    <w:p w:rsidR="00D07109" w:rsidRPr="00D07109" w:rsidRDefault="00D07109" w:rsidP="00D07109">
      <w:pPr>
        <w:numPr>
          <w:ilvl w:val="0"/>
          <w:numId w:val="16"/>
        </w:numPr>
        <w:spacing w:line="360" w:lineRule="auto"/>
        <w:ind w:hanging="294"/>
        <w:rPr>
          <w:rFonts w:ascii="Tahoma" w:hAnsi="Tahoma" w:cs="Tahoma"/>
          <w:sz w:val="24"/>
          <w:szCs w:val="24"/>
        </w:rPr>
      </w:pPr>
      <w:r w:rsidRPr="00D07109">
        <w:rPr>
          <w:rFonts w:ascii="Tahoma" w:hAnsi="Tahoma" w:cs="Tahoma"/>
          <w:sz w:val="24"/>
          <w:szCs w:val="24"/>
        </w:rPr>
        <w:t xml:space="preserve">informację o spełnieniu warunku, o którym mowa w pkt 4 lit. b; </w:t>
      </w:r>
    </w:p>
    <w:p w:rsidR="00D07109" w:rsidRPr="00D07109" w:rsidRDefault="00D07109" w:rsidP="00D07109">
      <w:pPr>
        <w:numPr>
          <w:ilvl w:val="0"/>
          <w:numId w:val="16"/>
        </w:numPr>
        <w:spacing w:after="120" w:line="360" w:lineRule="auto"/>
        <w:ind w:hanging="295"/>
        <w:rPr>
          <w:rFonts w:ascii="Tahoma" w:hAnsi="Tahoma" w:cs="Tahoma"/>
          <w:sz w:val="24"/>
          <w:szCs w:val="24"/>
        </w:rPr>
      </w:pPr>
      <w:r w:rsidRPr="00D07109">
        <w:rPr>
          <w:rFonts w:ascii="Tahoma" w:hAnsi="Tahoma" w:cs="Tahoma"/>
          <w:sz w:val="24"/>
          <w:szCs w:val="24"/>
        </w:rPr>
        <w:t>informację o odległości lub czasie dotarcia – od miejsca dotychczasowego zamieszkania do miejscowości, w której bezrobotny zamieszkał w związku z podjęciem zatrudnienia, wykonywaniem innej pracy zarobkowej lub działalności gospodarczej.</w:t>
      </w:r>
    </w:p>
    <w:p w:rsidR="00D07109" w:rsidRPr="00D07109" w:rsidRDefault="00AA40C1" w:rsidP="003651C5">
      <w:pPr>
        <w:pStyle w:val="Akapitzlist"/>
        <w:numPr>
          <w:ilvl w:val="3"/>
          <w:numId w:val="5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425" w:right="221" w:hanging="425"/>
        <w:rPr>
          <w:rFonts w:ascii="Tahoma" w:hAnsi="Tahoma" w:cs="Tahoma"/>
          <w:sz w:val="24"/>
          <w:szCs w:val="24"/>
        </w:rPr>
      </w:pPr>
      <w:r w:rsidRPr="00AA40C1">
        <w:rPr>
          <w:rFonts w:ascii="Tahoma" w:hAnsi="Tahoma" w:cs="Tahoma"/>
          <w:sz w:val="24"/>
          <w:szCs w:val="24"/>
        </w:rPr>
        <w:t xml:space="preserve">Oświadczenia, o których mowa w </w:t>
      </w:r>
      <w:r w:rsidR="00D07109">
        <w:rPr>
          <w:rFonts w:ascii="Tahoma" w:hAnsi="Tahoma" w:cs="Tahoma"/>
          <w:sz w:val="24"/>
          <w:szCs w:val="24"/>
        </w:rPr>
        <w:t>pkt</w:t>
      </w:r>
      <w:r w:rsidRPr="00AA40C1">
        <w:rPr>
          <w:rFonts w:ascii="Tahoma" w:hAnsi="Tahoma" w:cs="Tahoma"/>
          <w:sz w:val="24"/>
          <w:szCs w:val="24"/>
        </w:rPr>
        <w:t xml:space="preserve"> </w:t>
      </w:r>
      <w:r w:rsidR="003651C5">
        <w:rPr>
          <w:rFonts w:ascii="Tahoma" w:hAnsi="Tahoma" w:cs="Tahoma"/>
          <w:sz w:val="24"/>
          <w:szCs w:val="24"/>
        </w:rPr>
        <w:t>5</w:t>
      </w:r>
      <w:r w:rsidRPr="00AA40C1">
        <w:rPr>
          <w:rFonts w:ascii="Tahoma" w:hAnsi="Tahoma" w:cs="Tahoma"/>
          <w:sz w:val="24"/>
          <w:szCs w:val="24"/>
        </w:rPr>
        <w:t xml:space="preserve"> </w:t>
      </w:r>
      <w:r w:rsidR="00D07109">
        <w:rPr>
          <w:rFonts w:ascii="Tahoma" w:hAnsi="Tahoma" w:cs="Tahoma"/>
          <w:sz w:val="24"/>
          <w:szCs w:val="24"/>
        </w:rPr>
        <w:t>lit. c)</w:t>
      </w:r>
      <w:r w:rsidRPr="00AA40C1">
        <w:rPr>
          <w:rFonts w:ascii="Tahoma" w:hAnsi="Tahoma" w:cs="Tahoma"/>
          <w:sz w:val="24"/>
          <w:szCs w:val="24"/>
        </w:rPr>
        <w:t xml:space="preserve"> są składane pod rygorem odpowiedzialności karnej za składanie fałszywych oświadczeń.</w:t>
      </w:r>
      <w:r w:rsidR="00D07109">
        <w:rPr>
          <w:rFonts w:ascii="Tahoma" w:hAnsi="Tahoma" w:cs="Tahoma"/>
          <w:sz w:val="24"/>
          <w:szCs w:val="24"/>
        </w:rPr>
        <w:t xml:space="preserve"> </w:t>
      </w:r>
      <w:r w:rsidR="00D07109" w:rsidRPr="00D07109">
        <w:rPr>
          <w:rFonts w:ascii="Tahoma" w:hAnsi="Tahoma" w:cs="Tahoma"/>
          <w:sz w:val="24"/>
          <w:szCs w:val="24"/>
        </w:rPr>
        <w:t>Składający oświadczenia jest obowiązany do zawarcia w nich klauzuli następującej treści: „Jestem świadomy odpowiedzialności karnej za złożenie fałszywego oświadczenia”. Klauzula ta zastępuje pouczenie organu o odpowiedzialności karnej za składanie fałszywych oświadczeń.</w:t>
      </w:r>
    </w:p>
    <w:p w:rsidR="00D07109" w:rsidRPr="00D07109" w:rsidRDefault="00D07109" w:rsidP="003651C5">
      <w:pPr>
        <w:pStyle w:val="Akapitzlist"/>
        <w:numPr>
          <w:ilvl w:val="3"/>
          <w:numId w:val="5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425" w:right="221" w:hanging="425"/>
        <w:rPr>
          <w:rFonts w:ascii="Tahoma" w:hAnsi="Tahoma" w:cs="Tahoma"/>
          <w:sz w:val="24"/>
          <w:szCs w:val="24"/>
        </w:rPr>
      </w:pPr>
      <w:r w:rsidRPr="00D07109">
        <w:rPr>
          <w:rFonts w:ascii="Tahoma" w:hAnsi="Tahoma" w:cs="Tahoma"/>
          <w:sz w:val="24"/>
          <w:szCs w:val="24"/>
        </w:rPr>
        <w:t xml:space="preserve">Na wniosek bezrobotnego Starosta z uzasadnionej przyczyny może przedłużyć okres 240 dni, o którym mowa w pkt </w:t>
      </w:r>
      <w:r w:rsidR="003651C5">
        <w:rPr>
          <w:rFonts w:ascii="Tahoma" w:hAnsi="Tahoma" w:cs="Tahoma"/>
          <w:sz w:val="24"/>
          <w:szCs w:val="24"/>
        </w:rPr>
        <w:t>5</w:t>
      </w:r>
      <w:r w:rsidRPr="00D07109">
        <w:rPr>
          <w:rFonts w:ascii="Tahoma" w:hAnsi="Tahoma" w:cs="Tahoma"/>
          <w:sz w:val="24"/>
          <w:szCs w:val="24"/>
        </w:rPr>
        <w:t xml:space="preserve"> lit. a), nie dłużej jednak niż o 90 dni, o ile wniosek ten zostanie złożony przed upływem 30 dni, o których mowa w pkt </w:t>
      </w:r>
      <w:r w:rsidR="003651C5">
        <w:rPr>
          <w:rFonts w:ascii="Tahoma" w:hAnsi="Tahoma" w:cs="Tahoma"/>
          <w:sz w:val="24"/>
          <w:szCs w:val="24"/>
        </w:rPr>
        <w:t>5</w:t>
      </w:r>
      <w:r w:rsidRPr="00D07109">
        <w:rPr>
          <w:rFonts w:ascii="Tahoma" w:hAnsi="Tahoma" w:cs="Tahoma"/>
          <w:sz w:val="24"/>
          <w:szCs w:val="24"/>
        </w:rPr>
        <w:t xml:space="preserve"> lit. c). Wnioski złożone po terminie pozostawia się bez rozpoznania.</w:t>
      </w:r>
    </w:p>
    <w:p w:rsidR="00D07109" w:rsidRPr="00D07109" w:rsidRDefault="00D07109" w:rsidP="003651C5">
      <w:pPr>
        <w:pStyle w:val="Akapitzlist"/>
        <w:numPr>
          <w:ilvl w:val="3"/>
          <w:numId w:val="5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425" w:right="221" w:hanging="425"/>
        <w:rPr>
          <w:rFonts w:ascii="Tahoma" w:hAnsi="Tahoma" w:cs="Tahoma"/>
          <w:sz w:val="24"/>
          <w:szCs w:val="24"/>
        </w:rPr>
      </w:pPr>
      <w:r w:rsidRPr="00D07109">
        <w:rPr>
          <w:rFonts w:ascii="Tahoma" w:hAnsi="Tahoma" w:cs="Tahoma"/>
          <w:sz w:val="24"/>
          <w:szCs w:val="24"/>
        </w:rPr>
        <w:t xml:space="preserve">Dokumenty i oświadczenia, o których mowa </w:t>
      </w:r>
      <w:r w:rsidRPr="00194ACB">
        <w:rPr>
          <w:rFonts w:ascii="Tahoma" w:hAnsi="Tahoma" w:cs="Tahoma"/>
          <w:sz w:val="24"/>
          <w:szCs w:val="24"/>
        </w:rPr>
        <w:t xml:space="preserve">w pkt </w:t>
      </w:r>
      <w:r w:rsidR="003651C5" w:rsidRPr="00194ACB">
        <w:rPr>
          <w:rFonts w:ascii="Tahoma" w:hAnsi="Tahoma" w:cs="Tahoma"/>
          <w:sz w:val="24"/>
          <w:szCs w:val="24"/>
        </w:rPr>
        <w:t>5</w:t>
      </w:r>
      <w:r w:rsidR="003651C5">
        <w:rPr>
          <w:rFonts w:ascii="Tahoma" w:hAnsi="Tahoma" w:cs="Tahoma"/>
          <w:sz w:val="24"/>
          <w:szCs w:val="24"/>
        </w:rPr>
        <w:t xml:space="preserve"> lit. c)</w:t>
      </w:r>
      <w:r w:rsidRPr="00D07109">
        <w:rPr>
          <w:rFonts w:ascii="Tahoma" w:hAnsi="Tahoma" w:cs="Tahoma"/>
          <w:sz w:val="24"/>
          <w:szCs w:val="24"/>
        </w:rPr>
        <w:t xml:space="preserve"> mogą być przekazane  za pośrednictwem operatora pocztowego w rozumieniu przepisów o prawie pocztowym, w postaci elektronicznej za pośrednictwem dostępnych platform/systemów teleinformatycznych (pod warunkiem, że zostan</w:t>
      </w:r>
      <w:r>
        <w:rPr>
          <w:rFonts w:ascii="Tahoma" w:hAnsi="Tahoma" w:cs="Tahoma"/>
          <w:sz w:val="24"/>
          <w:szCs w:val="24"/>
        </w:rPr>
        <w:t>ą</w:t>
      </w:r>
      <w:r w:rsidRPr="00D07109">
        <w:rPr>
          <w:rFonts w:ascii="Tahoma" w:hAnsi="Tahoma" w:cs="Tahoma"/>
          <w:sz w:val="24"/>
          <w:szCs w:val="24"/>
        </w:rPr>
        <w:t xml:space="preserve"> podpisane kwalifikowanym podpisem, podpisem zaufanym lub podpisem</w:t>
      </w:r>
      <w:r>
        <w:rPr>
          <w:rFonts w:ascii="Tahoma" w:hAnsi="Tahoma" w:cs="Tahoma"/>
          <w:sz w:val="24"/>
          <w:szCs w:val="24"/>
        </w:rPr>
        <w:t xml:space="preserve"> </w:t>
      </w:r>
      <w:r w:rsidRPr="00D07109">
        <w:rPr>
          <w:rFonts w:ascii="Tahoma" w:hAnsi="Tahoma" w:cs="Tahoma"/>
          <w:sz w:val="24"/>
          <w:szCs w:val="24"/>
        </w:rPr>
        <w:t>osobistym</w:t>
      </w:r>
      <w:r>
        <w:rPr>
          <w:rFonts w:ascii="Tahoma" w:hAnsi="Tahoma" w:cs="Tahoma"/>
          <w:sz w:val="24"/>
          <w:szCs w:val="24"/>
        </w:rPr>
        <w:t>)</w:t>
      </w:r>
      <w:r w:rsidRPr="00D07109">
        <w:rPr>
          <w:rFonts w:ascii="Tahoma" w:hAnsi="Tahoma" w:cs="Tahoma"/>
          <w:sz w:val="24"/>
          <w:szCs w:val="24"/>
        </w:rPr>
        <w:t>.</w:t>
      </w:r>
    </w:p>
    <w:p w:rsidR="004D4B69" w:rsidRPr="0040524E" w:rsidRDefault="00B762C6" w:rsidP="003651C5">
      <w:pPr>
        <w:pStyle w:val="Akapitzlist"/>
        <w:numPr>
          <w:ilvl w:val="3"/>
          <w:numId w:val="5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425" w:right="221" w:hanging="425"/>
        <w:rPr>
          <w:rFonts w:ascii="Tahoma" w:hAnsi="Tahoma" w:cs="Tahoma"/>
          <w:sz w:val="24"/>
          <w:szCs w:val="24"/>
        </w:rPr>
      </w:pPr>
      <w:r w:rsidRPr="0040524E">
        <w:rPr>
          <w:rFonts w:ascii="Tahoma" w:hAnsi="Tahoma" w:cs="Tahoma"/>
          <w:sz w:val="24"/>
          <w:szCs w:val="24"/>
        </w:rPr>
        <w:t xml:space="preserve">Dokumentami potwierdzającymi wywiązanie się z obowiązku określonego w </w:t>
      </w:r>
      <w:r w:rsidR="00FB7DD0">
        <w:rPr>
          <w:rFonts w:ascii="Tahoma" w:hAnsi="Tahoma" w:cs="Tahoma"/>
          <w:sz w:val="24"/>
          <w:szCs w:val="24"/>
        </w:rPr>
        <w:t xml:space="preserve">pkt </w:t>
      </w:r>
      <w:r w:rsidR="003651C5">
        <w:rPr>
          <w:rFonts w:ascii="Tahoma" w:hAnsi="Tahoma" w:cs="Tahoma"/>
          <w:sz w:val="24"/>
          <w:szCs w:val="24"/>
        </w:rPr>
        <w:t>5</w:t>
      </w:r>
      <w:r w:rsidRPr="0040524E">
        <w:rPr>
          <w:rFonts w:ascii="Tahoma" w:hAnsi="Tahoma" w:cs="Tahoma"/>
          <w:sz w:val="24"/>
          <w:szCs w:val="24"/>
        </w:rPr>
        <w:t xml:space="preserve"> </w:t>
      </w:r>
      <w:r w:rsidR="00FB7DD0">
        <w:rPr>
          <w:rFonts w:ascii="Tahoma" w:hAnsi="Tahoma" w:cs="Tahoma"/>
          <w:sz w:val="24"/>
          <w:szCs w:val="24"/>
        </w:rPr>
        <w:t xml:space="preserve">lit. a) i b) </w:t>
      </w:r>
      <w:r w:rsidR="001E52BF" w:rsidRPr="0040524E">
        <w:rPr>
          <w:rFonts w:ascii="Tahoma" w:hAnsi="Tahoma" w:cs="Tahoma"/>
          <w:sz w:val="24"/>
          <w:szCs w:val="24"/>
        </w:rPr>
        <w:t>są</w:t>
      </w:r>
      <w:r w:rsidR="004D4B69" w:rsidRPr="0040524E">
        <w:rPr>
          <w:rFonts w:ascii="Tahoma" w:hAnsi="Tahoma" w:cs="Tahoma"/>
          <w:sz w:val="24"/>
          <w:szCs w:val="24"/>
        </w:rPr>
        <w:t>;</w:t>
      </w:r>
    </w:p>
    <w:p w:rsidR="006210C0" w:rsidRPr="0040524E" w:rsidRDefault="00B762C6" w:rsidP="00FB7DD0">
      <w:pPr>
        <w:numPr>
          <w:ilvl w:val="0"/>
          <w:numId w:val="18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40524E">
        <w:rPr>
          <w:rFonts w:ascii="Tahoma" w:hAnsi="Tahoma" w:cs="Tahoma"/>
          <w:sz w:val="24"/>
          <w:szCs w:val="24"/>
        </w:rPr>
        <w:t xml:space="preserve">w przypadku umowy o pracę </w:t>
      </w:r>
      <w:r w:rsidR="00403550" w:rsidRPr="0040524E">
        <w:rPr>
          <w:rFonts w:ascii="Tahoma" w:hAnsi="Tahoma" w:cs="Tahoma"/>
          <w:sz w:val="24"/>
          <w:szCs w:val="24"/>
        </w:rPr>
        <w:t xml:space="preserve">- </w:t>
      </w:r>
      <w:r w:rsidRPr="0040524E">
        <w:rPr>
          <w:rFonts w:ascii="Tahoma" w:hAnsi="Tahoma" w:cs="Tahoma"/>
          <w:sz w:val="24"/>
          <w:szCs w:val="24"/>
        </w:rPr>
        <w:t>kserokopia um</w:t>
      </w:r>
      <w:r w:rsidR="00E41F19" w:rsidRPr="0040524E">
        <w:rPr>
          <w:rFonts w:ascii="Tahoma" w:hAnsi="Tahoma" w:cs="Tahoma"/>
          <w:sz w:val="24"/>
          <w:szCs w:val="24"/>
        </w:rPr>
        <w:t>owy o pracę</w:t>
      </w:r>
      <w:r w:rsidR="00403550" w:rsidRPr="0040524E">
        <w:rPr>
          <w:rFonts w:ascii="Tahoma" w:hAnsi="Tahoma" w:cs="Tahoma"/>
          <w:sz w:val="24"/>
          <w:szCs w:val="24"/>
        </w:rPr>
        <w:t xml:space="preserve">, </w:t>
      </w:r>
      <w:r w:rsidR="004D4B69" w:rsidRPr="0040524E">
        <w:rPr>
          <w:rFonts w:ascii="Tahoma" w:hAnsi="Tahoma" w:cs="Tahoma"/>
          <w:sz w:val="24"/>
          <w:szCs w:val="24"/>
        </w:rPr>
        <w:t>kserokopia  świadectw</w:t>
      </w:r>
      <w:r w:rsidR="00403550" w:rsidRPr="0040524E">
        <w:rPr>
          <w:rFonts w:ascii="Tahoma" w:hAnsi="Tahoma" w:cs="Tahoma"/>
          <w:sz w:val="24"/>
          <w:szCs w:val="24"/>
        </w:rPr>
        <w:t>a</w:t>
      </w:r>
      <w:r w:rsidR="00DB3F21" w:rsidRPr="0040524E">
        <w:rPr>
          <w:rFonts w:ascii="Tahoma" w:hAnsi="Tahoma" w:cs="Tahoma"/>
          <w:sz w:val="24"/>
          <w:szCs w:val="24"/>
        </w:rPr>
        <w:t xml:space="preserve"> pracy</w:t>
      </w:r>
      <w:r w:rsidR="0040524E">
        <w:rPr>
          <w:rFonts w:ascii="Tahoma" w:hAnsi="Tahoma" w:cs="Tahoma"/>
          <w:sz w:val="24"/>
          <w:szCs w:val="24"/>
        </w:rPr>
        <w:t>, inne dokumenty potwierdzające uzyskanie miesięcznego wynagrodzenia w wysokości co najmniej minimalnego wynagrodzenia</w:t>
      </w:r>
      <w:r w:rsidR="00DB3F21" w:rsidRPr="0040524E">
        <w:rPr>
          <w:rFonts w:ascii="Tahoma" w:hAnsi="Tahoma" w:cs="Tahoma"/>
          <w:sz w:val="24"/>
          <w:szCs w:val="24"/>
        </w:rPr>
        <w:t>;</w:t>
      </w:r>
    </w:p>
    <w:p w:rsidR="004D4B69" w:rsidRPr="0040524E" w:rsidRDefault="004D4B69" w:rsidP="00FB7DD0">
      <w:pPr>
        <w:numPr>
          <w:ilvl w:val="0"/>
          <w:numId w:val="18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40524E">
        <w:rPr>
          <w:rFonts w:ascii="Tahoma" w:hAnsi="Tahoma" w:cs="Tahoma"/>
          <w:sz w:val="24"/>
          <w:szCs w:val="24"/>
        </w:rPr>
        <w:t>w przypadku podjęcia innej pracy zarobkowej</w:t>
      </w:r>
      <w:r w:rsidR="00403550" w:rsidRPr="0040524E">
        <w:rPr>
          <w:rFonts w:ascii="Tahoma" w:hAnsi="Tahoma" w:cs="Tahoma"/>
          <w:sz w:val="24"/>
          <w:szCs w:val="24"/>
        </w:rPr>
        <w:t xml:space="preserve"> - </w:t>
      </w:r>
      <w:r w:rsidRPr="0040524E">
        <w:rPr>
          <w:rFonts w:ascii="Tahoma" w:hAnsi="Tahoma" w:cs="Tahoma"/>
          <w:sz w:val="24"/>
          <w:szCs w:val="24"/>
        </w:rPr>
        <w:t xml:space="preserve"> kserokopia umowy cywilnoprawnej, </w:t>
      </w:r>
      <w:r w:rsidR="00E41F19" w:rsidRPr="0040524E">
        <w:rPr>
          <w:rFonts w:ascii="Tahoma" w:hAnsi="Tahoma" w:cs="Tahoma"/>
          <w:sz w:val="24"/>
          <w:szCs w:val="24"/>
        </w:rPr>
        <w:t xml:space="preserve">zaświadczenie o zatrudnieniu </w:t>
      </w:r>
      <w:r w:rsidRPr="0040524E">
        <w:rPr>
          <w:rFonts w:ascii="Tahoma" w:hAnsi="Tahoma" w:cs="Tahoma"/>
          <w:sz w:val="24"/>
          <w:szCs w:val="24"/>
        </w:rPr>
        <w:t xml:space="preserve">lub inne dokumenty </w:t>
      </w:r>
      <w:r w:rsidR="001E52BF" w:rsidRPr="0040524E">
        <w:rPr>
          <w:rFonts w:ascii="Tahoma" w:hAnsi="Tahoma" w:cs="Tahoma"/>
          <w:sz w:val="24"/>
          <w:szCs w:val="24"/>
        </w:rPr>
        <w:t xml:space="preserve">potwierdzające uzyskanie </w:t>
      </w:r>
      <w:r w:rsidRPr="0040524E">
        <w:rPr>
          <w:rFonts w:ascii="Tahoma" w:hAnsi="Tahoma" w:cs="Tahoma"/>
          <w:sz w:val="24"/>
          <w:szCs w:val="24"/>
        </w:rPr>
        <w:t>miesięcznego wynagrodzenia</w:t>
      </w:r>
      <w:r w:rsidR="001E52BF" w:rsidRPr="0040524E">
        <w:rPr>
          <w:rFonts w:ascii="Tahoma" w:hAnsi="Tahoma" w:cs="Tahoma"/>
          <w:sz w:val="24"/>
          <w:szCs w:val="24"/>
        </w:rPr>
        <w:t xml:space="preserve"> w wysokości co najmniej minimalnego wynagrodzenia za pracę</w:t>
      </w:r>
      <w:r w:rsidR="00DB3F21" w:rsidRPr="0040524E">
        <w:rPr>
          <w:rFonts w:ascii="Tahoma" w:hAnsi="Tahoma" w:cs="Tahoma"/>
          <w:sz w:val="24"/>
          <w:szCs w:val="24"/>
        </w:rPr>
        <w:t>;</w:t>
      </w:r>
    </w:p>
    <w:p w:rsidR="00403550" w:rsidRPr="0040524E" w:rsidRDefault="004D4B69" w:rsidP="00FB7DD0">
      <w:pPr>
        <w:numPr>
          <w:ilvl w:val="0"/>
          <w:numId w:val="18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40524E">
        <w:rPr>
          <w:rFonts w:ascii="Tahoma" w:hAnsi="Tahoma" w:cs="Tahoma"/>
          <w:sz w:val="24"/>
          <w:szCs w:val="24"/>
        </w:rPr>
        <w:t>w przypadku podjęcia działalności gospodarczej –</w:t>
      </w:r>
      <w:r w:rsidR="00E41F19" w:rsidRPr="0040524E">
        <w:rPr>
          <w:rFonts w:ascii="Tahoma" w:hAnsi="Tahoma" w:cs="Tahoma"/>
          <w:sz w:val="24"/>
          <w:szCs w:val="24"/>
        </w:rPr>
        <w:t xml:space="preserve"> </w:t>
      </w:r>
      <w:r w:rsidRPr="0040524E">
        <w:rPr>
          <w:rFonts w:ascii="Tahoma" w:hAnsi="Tahoma" w:cs="Tahoma"/>
          <w:sz w:val="24"/>
          <w:szCs w:val="24"/>
        </w:rPr>
        <w:t xml:space="preserve">dokumenty potwierdzające uzyskanie miesięcznych przychodów w wysokości co najmniej </w:t>
      </w:r>
      <w:r w:rsidR="001E52BF" w:rsidRPr="0040524E">
        <w:rPr>
          <w:rFonts w:ascii="Tahoma" w:hAnsi="Tahoma" w:cs="Tahoma"/>
          <w:sz w:val="24"/>
          <w:szCs w:val="24"/>
        </w:rPr>
        <w:t>minimalnego wynagrodzenia.</w:t>
      </w:r>
    </w:p>
    <w:p w:rsidR="00AA40C1" w:rsidRDefault="00AA40C1" w:rsidP="003651C5">
      <w:pPr>
        <w:pStyle w:val="Akapitzlist"/>
        <w:numPr>
          <w:ilvl w:val="3"/>
          <w:numId w:val="5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425" w:right="221" w:hanging="425"/>
        <w:rPr>
          <w:rFonts w:ascii="Tahoma" w:hAnsi="Tahoma" w:cs="Tahoma"/>
          <w:sz w:val="24"/>
          <w:szCs w:val="24"/>
        </w:rPr>
      </w:pPr>
      <w:r w:rsidRPr="00AA40C1">
        <w:rPr>
          <w:rFonts w:ascii="Tahoma" w:hAnsi="Tahoma" w:cs="Tahoma"/>
          <w:sz w:val="24"/>
          <w:szCs w:val="24"/>
        </w:rPr>
        <w:t>Bezrobotny, który otrzymał bon na zasiedlenie nie ma obowiązku przedstawienia dokumentów potwierdzających wydatkowanie przyznanej kwoty.</w:t>
      </w:r>
    </w:p>
    <w:p w:rsidR="0040524E" w:rsidRPr="00194ACB" w:rsidRDefault="0040524E" w:rsidP="003651C5">
      <w:pPr>
        <w:pStyle w:val="Akapitzlist"/>
        <w:numPr>
          <w:ilvl w:val="3"/>
          <w:numId w:val="5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425" w:right="221" w:hanging="425"/>
        <w:rPr>
          <w:rFonts w:ascii="Tahoma" w:hAnsi="Tahoma" w:cs="Tahoma"/>
          <w:sz w:val="24"/>
          <w:szCs w:val="24"/>
        </w:rPr>
      </w:pPr>
      <w:r w:rsidRPr="00194ACB">
        <w:rPr>
          <w:rFonts w:ascii="Tahoma" w:hAnsi="Tahoma" w:cs="Tahoma"/>
          <w:sz w:val="24"/>
          <w:szCs w:val="24"/>
        </w:rPr>
        <w:t>Bezrobotny zawiadamia PUP o okolicznościach powodujących utratę statusu bezrobotnego w terminie 7 dni od daty ich wystąpienia.</w:t>
      </w:r>
    </w:p>
    <w:p w:rsidR="0028009F" w:rsidRDefault="0028009F" w:rsidP="003651C5">
      <w:pPr>
        <w:pStyle w:val="Akapitzlist"/>
        <w:numPr>
          <w:ilvl w:val="3"/>
          <w:numId w:val="5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425" w:right="221" w:hanging="425"/>
        <w:rPr>
          <w:rFonts w:ascii="Tahoma" w:hAnsi="Tahoma" w:cs="Tahoma"/>
          <w:sz w:val="24"/>
          <w:szCs w:val="24"/>
        </w:rPr>
      </w:pPr>
      <w:r w:rsidRPr="00965E07">
        <w:rPr>
          <w:rFonts w:ascii="Tahoma" w:hAnsi="Tahoma" w:cs="Tahoma"/>
          <w:sz w:val="24"/>
          <w:szCs w:val="24"/>
        </w:rPr>
        <w:t xml:space="preserve">Środki otrzymane w ramach bonu na zasiedlenie podlegają </w:t>
      </w:r>
      <w:r w:rsidRPr="00C27D1B">
        <w:rPr>
          <w:rFonts w:ascii="Tahoma" w:hAnsi="Tahoma" w:cs="Tahoma"/>
          <w:b/>
          <w:bCs/>
          <w:sz w:val="24"/>
          <w:szCs w:val="24"/>
        </w:rPr>
        <w:t>zwrotowi</w:t>
      </w:r>
      <w:r w:rsidRPr="00965E07">
        <w:rPr>
          <w:rFonts w:ascii="Tahoma" w:hAnsi="Tahoma" w:cs="Tahoma"/>
          <w:sz w:val="24"/>
          <w:szCs w:val="24"/>
        </w:rPr>
        <w:t xml:space="preserve"> w terminie nie krótszym niż 30 dni od dnia doręczenia wezwania PUP bez odsetek ustawowych: </w:t>
      </w:r>
    </w:p>
    <w:p w:rsidR="0028009F" w:rsidRDefault="0028009F" w:rsidP="003651C5">
      <w:pPr>
        <w:pStyle w:val="Akapitzlist"/>
        <w:numPr>
          <w:ilvl w:val="0"/>
          <w:numId w:val="22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965E07">
        <w:rPr>
          <w:rFonts w:ascii="Tahoma" w:hAnsi="Tahoma" w:cs="Tahoma"/>
          <w:sz w:val="24"/>
          <w:szCs w:val="24"/>
        </w:rPr>
        <w:t>w całości w przypadku niewywiązania się osoby z któregokolwiek z warunków</w:t>
      </w:r>
      <w:r>
        <w:rPr>
          <w:rFonts w:ascii="Tahoma" w:hAnsi="Tahoma" w:cs="Tahoma"/>
          <w:sz w:val="24"/>
          <w:szCs w:val="24"/>
        </w:rPr>
        <w:t xml:space="preserve">, o których mowa </w:t>
      </w:r>
      <w:r w:rsidRPr="0028009F">
        <w:rPr>
          <w:rFonts w:ascii="Tahoma" w:hAnsi="Tahoma" w:cs="Tahoma"/>
          <w:sz w:val="24"/>
          <w:szCs w:val="24"/>
        </w:rPr>
        <w:t xml:space="preserve">w pkt 1, </w:t>
      </w:r>
      <w:r w:rsidR="003651C5">
        <w:rPr>
          <w:rFonts w:ascii="Tahoma" w:hAnsi="Tahoma" w:cs="Tahoma"/>
          <w:sz w:val="24"/>
          <w:szCs w:val="24"/>
        </w:rPr>
        <w:t>5</w:t>
      </w:r>
      <w:r w:rsidRPr="0028009F">
        <w:rPr>
          <w:rFonts w:ascii="Tahoma" w:hAnsi="Tahoma" w:cs="Tahoma"/>
          <w:sz w:val="24"/>
          <w:szCs w:val="24"/>
        </w:rPr>
        <w:t xml:space="preserve"> lub </w:t>
      </w:r>
      <w:r w:rsidR="003651C5">
        <w:rPr>
          <w:rFonts w:ascii="Tahoma" w:hAnsi="Tahoma" w:cs="Tahoma"/>
          <w:sz w:val="24"/>
          <w:szCs w:val="24"/>
        </w:rPr>
        <w:t>6</w:t>
      </w:r>
      <w:r w:rsidRPr="0028009F">
        <w:rPr>
          <w:rFonts w:ascii="Tahoma" w:hAnsi="Tahoma" w:cs="Tahoma"/>
          <w:sz w:val="24"/>
          <w:szCs w:val="24"/>
        </w:rPr>
        <w:t>,</w:t>
      </w:r>
      <w:r w:rsidRPr="00965E07">
        <w:rPr>
          <w:rFonts w:ascii="Tahoma" w:hAnsi="Tahoma" w:cs="Tahoma"/>
          <w:sz w:val="24"/>
          <w:szCs w:val="24"/>
        </w:rPr>
        <w:t xml:space="preserve"> </w:t>
      </w:r>
      <w:bookmarkStart w:id="1" w:name="_Hlk201308718"/>
      <w:r>
        <w:rPr>
          <w:rFonts w:ascii="Tahoma" w:hAnsi="Tahoma" w:cs="Tahoma"/>
          <w:sz w:val="24"/>
          <w:szCs w:val="24"/>
        </w:rPr>
        <w:t xml:space="preserve">z zastrzeżeniem pkt </w:t>
      </w:r>
      <w:bookmarkEnd w:id="1"/>
      <w:r w:rsidR="00194ACB">
        <w:rPr>
          <w:rFonts w:ascii="Tahoma" w:hAnsi="Tahoma" w:cs="Tahoma"/>
          <w:sz w:val="24"/>
          <w:szCs w:val="24"/>
        </w:rPr>
        <w:t>11.</w:t>
      </w:r>
    </w:p>
    <w:p w:rsidR="0028009F" w:rsidRDefault="0028009F" w:rsidP="003651C5">
      <w:pPr>
        <w:pStyle w:val="Akapitzlist"/>
        <w:numPr>
          <w:ilvl w:val="0"/>
          <w:numId w:val="22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965E07">
        <w:rPr>
          <w:rFonts w:ascii="Tahoma" w:hAnsi="Tahoma" w:cs="Tahoma"/>
          <w:sz w:val="24"/>
          <w:szCs w:val="24"/>
        </w:rPr>
        <w:t xml:space="preserve">proporcjonalnie do okresu niepozostawania w zatrudnieniu, niewykonywania innej pracy zarobkowej lub działalności gospodarczej </w:t>
      </w:r>
      <w:r w:rsidRPr="00EC4D39">
        <w:rPr>
          <w:rFonts w:ascii="Tahoma" w:hAnsi="Tahoma" w:cs="Tahoma"/>
          <w:sz w:val="24"/>
          <w:szCs w:val="24"/>
        </w:rPr>
        <w:t>–</w:t>
      </w:r>
      <w:r>
        <w:rPr>
          <w:rFonts w:ascii="Tahoma" w:hAnsi="Tahoma" w:cs="Tahoma"/>
          <w:sz w:val="24"/>
          <w:szCs w:val="24"/>
        </w:rPr>
        <w:t xml:space="preserve"> </w:t>
      </w:r>
      <w:r w:rsidRPr="00965E07">
        <w:rPr>
          <w:rFonts w:ascii="Tahoma" w:hAnsi="Tahoma" w:cs="Tahoma"/>
          <w:sz w:val="24"/>
          <w:szCs w:val="24"/>
        </w:rPr>
        <w:t>w przypadku gdy okres zatrudnienia, wykonywania innej pracy zarobkowej lub działalności gospodarczej jest krótszy niż 180 dni</w:t>
      </w:r>
      <w:r>
        <w:rPr>
          <w:rFonts w:ascii="Tahoma" w:hAnsi="Tahoma" w:cs="Tahoma"/>
          <w:sz w:val="24"/>
          <w:szCs w:val="24"/>
        </w:rPr>
        <w:t>.</w:t>
      </w:r>
    </w:p>
    <w:p w:rsidR="0028009F" w:rsidRPr="0028009F" w:rsidRDefault="0028009F" w:rsidP="003651C5">
      <w:pPr>
        <w:pStyle w:val="Akapitzlist"/>
        <w:numPr>
          <w:ilvl w:val="3"/>
          <w:numId w:val="5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425" w:right="221" w:hanging="425"/>
        <w:rPr>
          <w:rFonts w:ascii="Tahoma" w:eastAsia="Calibri" w:hAnsi="Tahoma" w:cs="Tahoma"/>
          <w:sz w:val="24"/>
          <w:szCs w:val="24"/>
          <w:lang w:eastAsia="en-US"/>
        </w:rPr>
      </w:pPr>
      <w:r w:rsidRPr="0028009F">
        <w:rPr>
          <w:rFonts w:ascii="Tahoma" w:eastAsia="Calibri" w:hAnsi="Tahoma" w:cs="Tahoma"/>
          <w:sz w:val="24"/>
          <w:szCs w:val="24"/>
          <w:lang w:eastAsia="en-US"/>
        </w:rPr>
        <w:t>Poszukujący pracy niezatrudniony i niewykonujący innej pracy zarobkowej opiekun osoby niepełnosprawnej, może skorzystać z bonu na zasiedlenie na zasadach takich jak bezrobotny.</w:t>
      </w:r>
    </w:p>
    <w:p w:rsidR="00E001B3" w:rsidRDefault="00E001B3" w:rsidP="0040524E">
      <w:pPr>
        <w:tabs>
          <w:tab w:val="left" w:pos="426"/>
        </w:tabs>
        <w:spacing w:after="600" w:line="360" w:lineRule="auto"/>
        <w:ind w:left="426"/>
        <w:rPr>
          <w:rFonts w:ascii="Tahoma" w:eastAsia="Calibri" w:hAnsi="Tahoma" w:cs="Tahoma"/>
          <w:sz w:val="24"/>
          <w:szCs w:val="24"/>
          <w:lang w:eastAsia="en-US"/>
        </w:rPr>
      </w:pPr>
    </w:p>
    <w:p w:rsidR="00FE586D" w:rsidRPr="00194ACB" w:rsidRDefault="00206204" w:rsidP="00194ACB">
      <w:pPr>
        <w:tabs>
          <w:tab w:val="left" w:pos="426"/>
        </w:tabs>
        <w:spacing w:after="600" w:line="360" w:lineRule="auto"/>
        <w:rPr>
          <w:rFonts w:ascii="Tahoma" w:eastAsia="Calibri" w:hAnsi="Tahoma" w:cs="Tahoma"/>
          <w:b/>
          <w:bCs/>
          <w:sz w:val="24"/>
          <w:szCs w:val="24"/>
          <w:lang w:eastAsia="en-US"/>
        </w:rPr>
      </w:pPr>
      <w:r w:rsidRPr="00194ACB">
        <w:rPr>
          <w:rFonts w:ascii="Tahoma" w:eastAsia="Calibri" w:hAnsi="Tahoma" w:cs="Tahoma"/>
          <w:b/>
          <w:bCs/>
          <w:sz w:val="24"/>
          <w:szCs w:val="24"/>
          <w:lang w:eastAsia="en-US"/>
        </w:rPr>
        <w:t>Oświadczam, że zapoznałem</w:t>
      </w:r>
      <w:r w:rsidR="00FE586D" w:rsidRPr="00194ACB">
        <w:rPr>
          <w:rFonts w:ascii="Tahoma" w:eastAsia="Calibri" w:hAnsi="Tahoma" w:cs="Tahoma"/>
          <w:b/>
          <w:bCs/>
          <w:sz w:val="24"/>
          <w:szCs w:val="24"/>
          <w:lang w:eastAsia="en-US"/>
        </w:rPr>
        <w:t xml:space="preserve">/am się z prawami i obowiązkami związanymi z </w:t>
      </w:r>
      <w:r w:rsidR="002403CA" w:rsidRPr="00194ACB">
        <w:rPr>
          <w:rFonts w:ascii="Tahoma" w:eastAsia="Calibri" w:hAnsi="Tahoma" w:cs="Tahoma"/>
          <w:b/>
          <w:bCs/>
          <w:sz w:val="24"/>
          <w:szCs w:val="24"/>
          <w:lang w:eastAsia="en-US"/>
        </w:rPr>
        <w:t xml:space="preserve">uczestnictwem w formie pomocy - </w:t>
      </w:r>
      <w:r w:rsidR="00FE586D" w:rsidRPr="00194ACB">
        <w:rPr>
          <w:rFonts w:ascii="Tahoma" w:eastAsia="Calibri" w:hAnsi="Tahoma" w:cs="Tahoma"/>
          <w:b/>
          <w:bCs/>
          <w:sz w:val="24"/>
          <w:szCs w:val="24"/>
          <w:lang w:eastAsia="en-US"/>
        </w:rPr>
        <w:t>bon na zasiedlenie.</w:t>
      </w:r>
    </w:p>
    <w:p w:rsidR="00973E96" w:rsidRPr="0040524E" w:rsidRDefault="00973E96" w:rsidP="0040524E">
      <w:pPr>
        <w:tabs>
          <w:tab w:val="left" w:pos="426"/>
        </w:tabs>
        <w:spacing w:after="600" w:line="360" w:lineRule="auto"/>
        <w:ind w:left="426"/>
        <w:rPr>
          <w:rFonts w:ascii="Tahoma" w:hAnsi="Tahoma" w:cs="Tahoma"/>
          <w:sz w:val="24"/>
          <w:szCs w:val="24"/>
        </w:rPr>
      </w:pPr>
    </w:p>
    <w:p w:rsidR="005044AA" w:rsidRPr="00C9273E" w:rsidRDefault="005044AA" w:rsidP="005044AA">
      <w:pPr>
        <w:pStyle w:val="Tekstpodstawowy3"/>
        <w:spacing w:line="360" w:lineRule="auto"/>
        <w:ind w:left="2832" w:firstLine="708"/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273E"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…………….………………………………………………………</w:t>
      </w:r>
    </w:p>
    <w:p w:rsidR="00AA40C1" w:rsidRPr="00934C6F" w:rsidRDefault="005044AA" w:rsidP="003651C5">
      <w:pPr>
        <w:pStyle w:val="Tekstpodstawowy3"/>
        <w:spacing w:line="360" w:lineRule="auto"/>
        <w:jc w:val="left"/>
        <w:rPr>
          <w:rFonts w:ascii="Tahoma" w:hAnsi="Tahoma" w:cs="Tahoma"/>
        </w:rPr>
      </w:pPr>
      <w:r w:rsidRPr="00C9273E">
        <w:rPr>
          <w:rFonts w:ascii="Tahoma" w:hAnsi="Tahoma" w:cs="Tahoma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(data i czytelny podpis osoby bezrobotnej)</w:t>
      </w:r>
    </w:p>
    <w:sectPr w:rsidR="00AA40C1" w:rsidRPr="00934C6F" w:rsidSect="005C3631">
      <w:footerReference w:type="even" r:id="rId8"/>
      <w:footerReference w:type="default" r:id="rId9"/>
      <w:headerReference w:type="first" r:id="rId10"/>
      <w:pgSz w:w="11906" w:h="16838" w:code="9"/>
      <w:pgMar w:top="1418" w:right="1418" w:bottom="425" w:left="1418" w:header="709" w:footer="397" w:gutter="0"/>
      <w:pgNumType w:start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3F5" w:rsidRDefault="000433F5">
      <w:r>
        <w:separator/>
      </w:r>
    </w:p>
  </w:endnote>
  <w:endnote w:type="continuationSeparator" w:id="0">
    <w:p w:rsidR="000433F5" w:rsidRDefault="00043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Segoe UI Symbol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120" w:rsidRDefault="00B82120" w:rsidP="00B82120">
    <w:pPr>
      <w:pStyle w:val="Stopka"/>
      <w:tabs>
        <w:tab w:val="clear" w:pos="4536"/>
        <w:tab w:val="clear" w:pos="9072"/>
        <w:tab w:val="right" w:pos="9070"/>
      </w:tabs>
      <w:rPr>
        <w:i/>
        <w:color w:val="3399FF"/>
        <w:sz w:val="22"/>
        <w:szCs w:val="22"/>
      </w:rPr>
    </w:pPr>
    <w:r>
      <w:rPr>
        <w:i/>
        <w:color w:val="3399FF"/>
        <w:sz w:val="22"/>
        <w:szCs w:val="22"/>
        <w:u w:val="single"/>
      </w:rPr>
      <w:tab/>
    </w:r>
    <w:r>
      <w:rPr>
        <w:i/>
        <w:color w:val="3399FF"/>
        <w:sz w:val="22"/>
        <w:szCs w:val="22"/>
        <w:u w:val="single"/>
      </w:rPr>
      <w:tab/>
    </w:r>
    <w:r>
      <w:rPr>
        <w:i/>
        <w:color w:val="3399FF"/>
        <w:sz w:val="22"/>
        <w:szCs w:val="22"/>
      </w:rPr>
      <w:tab/>
    </w:r>
  </w:p>
  <w:p w:rsidR="00B82120" w:rsidRPr="00236B90" w:rsidRDefault="00602FAB" w:rsidP="00B82120">
    <w:pPr>
      <w:pStyle w:val="Stopka"/>
      <w:rPr>
        <w:i/>
        <w:lang w:val="x-none"/>
      </w:rPr>
    </w:pPr>
    <w:r w:rsidRPr="00236B90">
      <w:rPr>
        <w:i/>
      </w:rPr>
      <w:t xml:space="preserve">Druk wniosku obowiązujący w </w:t>
    </w:r>
    <w:r w:rsidR="00640DEF">
      <w:rPr>
        <w:i/>
      </w:rPr>
      <w:t>2025</w:t>
    </w:r>
    <w:r w:rsidR="00B82120" w:rsidRPr="00236B90">
      <w:rPr>
        <w:i/>
      </w:rPr>
      <w:t xml:space="preserve"> roku </w:t>
    </w:r>
    <w:r w:rsidR="00741968">
      <w:rPr>
        <w:i/>
      </w:rPr>
      <w:t>(2)</w:t>
    </w:r>
    <w:r w:rsidR="00B82120" w:rsidRPr="00236B90">
      <w:rPr>
        <w:i/>
      </w:rPr>
      <w:t xml:space="preserve">                                                                                               Strona 1</w:t>
    </w:r>
  </w:p>
  <w:p w:rsidR="0034165E" w:rsidRPr="00B82120" w:rsidRDefault="0034165E">
    <w:pPr>
      <w:pStyle w:val="Stopka"/>
      <w:rPr>
        <w:lang w:val="x-no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0FF" w:rsidRDefault="00FD50FF">
    <w:pPr>
      <w:pStyle w:val="Stopka"/>
      <w:jc w:val="right"/>
    </w:pPr>
  </w:p>
  <w:p w:rsidR="005051F6" w:rsidRDefault="005051F6">
    <w:pPr>
      <w:pStyle w:val="Stopka"/>
      <w:rPr>
        <w:rFonts w:ascii="Tahoma" w:hAnsi="Tahoma" w:cs="Tahoma"/>
        <w:i/>
        <w:sz w:val="18"/>
        <w:szCs w:val="18"/>
      </w:rPr>
    </w:pPr>
    <w:r>
      <w:rPr>
        <w:rFonts w:ascii="Tahoma" w:hAnsi="Tahoma" w:cs="Tahoma"/>
        <w:i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13969</wp:posOffset>
              </wp:positionH>
              <wp:positionV relativeFrom="paragraph">
                <wp:posOffset>65187</wp:posOffset>
              </wp:positionV>
              <wp:extent cx="5759355" cy="0"/>
              <wp:effectExtent l="0" t="0" r="32385" b="19050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35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3CA9861" id="Łącznik prosty 12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5.15pt" to="454.6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" strokecolor="#5b9bd5 [3204]" strokeweight=".5pt">
              <v:stroke joinstyle="miter"/>
            </v:line>
          </w:pict>
        </mc:Fallback>
      </mc:AlternateContent>
    </w:r>
  </w:p>
  <w:p w:rsidR="00FD50FF" w:rsidRDefault="005051F6">
    <w:pPr>
      <w:pStyle w:val="Stopka"/>
    </w:pPr>
    <w:r w:rsidRPr="005763F0">
      <w:rPr>
        <w:rFonts w:ascii="Tahoma" w:hAnsi="Tahoma" w:cs="Tahoma"/>
        <w:i/>
        <w:sz w:val="18"/>
        <w:szCs w:val="18"/>
      </w:rPr>
      <w:t>Druk wniosku obowiązujący w 2025 roku (2)</w:t>
    </w:r>
    <w:r w:rsidRPr="005763F0">
      <w:rPr>
        <w:rFonts w:ascii="Tahoma" w:hAnsi="Tahoma" w:cs="Tahoma"/>
        <w:i/>
        <w:sz w:val="18"/>
        <w:szCs w:val="18"/>
      </w:rPr>
      <w:tab/>
    </w:r>
    <w:r w:rsidRPr="005763F0">
      <w:rPr>
        <w:rFonts w:ascii="Tahoma" w:hAnsi="Tahoma" w:cs="Tahoma"/>
        <w:i/>
        <w:sz w:val="18"/>
        <w:szCs w:val="18"/>
      </w:rPr>
      <w:tab/>
      <w:t xml:space="preserve">Strona </w:t>
    </w:r>
    <w:r w:rsidRPr="005763F0">
      <w:rPr>
        <w:rFonts w:ascii="Tahoma" w:hAnsi="Tahoma" w:cs="Tahoma"/>
        <w:i/>
        <w:sz w:val="18"/>
        <w:szCs w:val="18"/>
      </w:rPr>
      <w:fldChar w:fldCharType="begin"/>
    </w:r>
    <w:r w:rsidRPr="005763F0">
      <w:rPr>
        <w:rFonts w:ascii="Tahoma" w:hAnsi="Tahoma" w:cs="Tahoma"/>
        <w:i/>
        <w:sz w:val="18"/>
        <w:szCs w:val="18"/>
      </w:rPr>
      <w:instrText>PAGE \ * arabskie</w:instrText>
    </w:r>
    <w:r w:rsidRPr="005763F0">
      <w:rPr>
        <w:rFonts w:ascii="Tahoma" w:hAnsi="Tahoma" w:cs="Tahoma"/>
        <w:i/>
        <w:sz w:val="18"/>
        <w:szCs w:val="18"/>
      </w:rPr>
      <w:fldChar w:fldCharType="separate"/>
    </w:r>
    <w:r w:rsidR="005C3631">
      <w:rPr>
        <w:rFonts w:ascii="Tahoma" w:hAnsi="Tahoma" w:cs="Tahoma"/>
        <w:i/>
        <w:noProof/>
        <w:sz w:val="18"/>
        <w:szCs w:val="18"/>
      </w:rPr>
      <w:t>1</w:t>
    </w:r>
    <w:r w:rsidRPr="005763F0">
      <w:rPr>
        <w:rFonts w:ascii="Tahoma" w:hAnsi="Tahoma" w:cs="Tahoma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3F5" w:rsidRDefault="000433F5">
      <w:r>
        <w:separator/>
      </w:r>
    </w:p>
  </w:footnote>
  <w:footnote w:type="continuationSeparator" w:id="0">
    <w:p w:rsidR="000433F5" w:rsidRDefault="000433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2F1" w:rsidRPr="00784EF6" w:rsidRDefault="005C3631" w:rsidP="00784EF6">
    <w:pPr>
      <w:pStyle w:val="Nagwek"/>
    </w:pPr>
    <w:r w:rsidRPr="00CE0CA5">
      <w:rPr>
        <w:noProof/>
      </w:rPr>
      <w:drawing>
        <wp:inline distT="0" distB="0" distL="0" distR="0" wp14:anchorId="0EF9B01B" wp14:editId="1BE5A88B">
          <wp:extent cx="5759450" cy="523586"/>
          <wp:effectExtent l="0" t="0" r="0" b="0"/>
          <wp:docPr id="3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35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" w15:restartNumberingAfterBreak="0">
    <w:nsid w:val="00000003"/>
    <w:multiLevelType w:val="singleLevel"/>
    <w:tmpl w:val="00000003"/>
    <w:name w:val="WW8Num11"/>
    <w:lvl w:ilvl="0">
      <w:start w:val="8"/>
      <w:numFmt w:val="bullet"/>
      <w:lvlText w:val="-"/>
      <w:lvlJc w:val="left"/>
      <w:pPr>
        <w:tabs>
          <w:tab w:val="num" w:pos="502"/>
        </w:tabs>
      </w:pPr>
      <w:rPr>
        <w:rFonts w:ascii="StarSymbol" w:hAnsi="StarSymbol"/>
      </w:rPr>
    </w:lvl>
  </w:abstractNum>
  <w:abstractNum w:abstractNumId="2" w15:restartNumberingAfterBreak="0">
    <w:nsid w:val="00000006"/>
    <w:multiLevelType w:val="singleLevel"/>
    <w:tmpl w:val="0000000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 w15:restartNumberingAfterBreak="0">
    <w:nsid w:val="000B4759"/>
    <w:multiLevelType w:val="hybridMultilevel"/>
    <w:tmpl w:val="DCF0836C"/>
    <w:lvl w:ilvl="0" w:tplc="6CC2AC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2AE7DE0"/>
    <w:multiLevelType w:val="hybridMultilevel"/>
    <w:tmpl w:val="57B4E6A2"/>
    <w:lvl w:ilvl="0" w:tplc="6CC2AC8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98B40CF"/>
    <w:multiLevelType w:val="multilevel"/>
    <w:tmpl w:val="F1FAC030"/>
    <w:lvl w:ilvl="0">
      <w:start w:val="1"/>
      <w:numFmt w:val="upperRoman"/>
      <w:pStyle w:val="Styl1"/>
      <w:lvlText w:val="%1"/>
      <w:lvlJc w:val="right"/>
      <w:pPr>
        <w:ind w:left="284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6" w15:restartNumberingAfterBreak="0">
    <w:nsid w:val="0BFE3B83"/>
    <w:multiLevelType w:val="hybridMultilevel"/>
    <w:tmpl w:val="90907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517D3"/>
    <w:multiLevelType w:val="hybridMultilevel"/>
    <w:tmpl w:val="6B0AF8B0"/>
    <w:lvl w:ilvl="0" w:tplc="A1DAAE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07A18AC"/>
    <w:multiLevelType w:val="hybridMultilevel"/>
    <w:tmpl w:val="6DB2A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sz w:val="24"/>
        <w:szCs w:val="24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168B2"/>
    <w:multiLevelType w:val="hybridMultilevel"/>
    <w:tmpl w:val="4CC6B6E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97067104">
      <w:start w:val="1"/>
      <w:numFmt w:val="decimal"/>
      <w:lvlText w:val="%4."/>
      <w:lvlJc w:val="left"/>
      <w:pPr>
        <w:ind w:left="3022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FB60B90"/>
    <w:multiLevelType w:val="hybridMultilevel"/>
    <w:tmpl w:val="7FFC50BC"/>
    <w:lvl w:ilvl="0" w:tplc="6CC2AC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7322928"/>
    <w:multiLevelType w:val="hybridMultilevel"/>
    <w:tmpl w:val="084CB99C"/>
    <w:lvl w:ilvl="0" w:tplc="215C0B2E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4460C"/>
    <w:multiLevelType w:val="hybridMultilevel"/>
    <w:tmpl w:val="163C6C90"/>
    <w:lvl w:ilvl="0" w:tplc="9C42FF4A">
      <w:start w:val="1"/>
      <w:numFmt w:val="bullet"/>
      <w:lvlText w:val="˗"/>
      <w:lvlJc w:val="left"/>
      <w:pPr>
        <w:ind w:left="108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3A0E706C"/>
    <w:multiLevelType w:val="hybridMultilevel"/>
    <w:tmpl w:val="93A256BC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16C186A"/>
    <w:multiLevelType w:val="hybridMultilevel"/>
    <w:tmpl w:val="BD9479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C663FA2">
      <w:start w:val="1"/>
      <w:numFmt w:val="decimal"/>
      <w:lvlText w:val="%4."/>
      <w:lvlJc w:val="left"/>
      <w:pPr>
        <w:ind w:left="2880" w:hanging="360"/>
      </w:pPr>
      <w:rPr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8438D"/>
    <w:multiLevelType w:val="hybridMultilevel"/>
    <w:tmpl w:val="7CA2DCFE"/>
    <w:lvl w:ilvl="0" w:tplc="E44484BE">
      <w:start w:val="1"/>
      <w:numFmt w:val="bullet"/>
      <w:lvlText w:val=""/>
      <w:lvlJc w:val="left"/>
      <w:pPr>
        <w:ind w:left="9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6" w15:restartNumberingAfterBreak="0">
    <w:nsid w:val="54CC641A"/>
    <w:multiLevelType w:val="hybridMultilevel"/>
    <w:tmpl w:val="445A831C"/>
    <w:lvl w:ilvl="0" w:tplc="61B49E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52D76C2"/>
    <w:multiLevelType w:val="hybridMultilevel"/>
    <w:tmpl w:val="42726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CD6F35"/>
    <w:multiLevelType w:val="hybridMultilevel"/>
    <w:tmpl w:val="AF4A3670"/>
    <w:lvl w:ilvl="0" w:tplc="597C563C">
      <w:start w:val="1"/>
      <w:numFmt w:val="decimal"/>
      <w:lvlText w:val="%1."/>
      <w:lvlJc w:val="left"/>
      <w:pPr>
        <w:ind w:left="720" w:hanging="360"/>
      </w:pPr>
      <w:rPr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54F8D"/>
    <w:multiLevelType w:val="hybridMultilevel"/>
    <w:tmpl w:val="552E5B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B67D59"/>
    <w:multiLevelType w:val="hybridMultilevel"/>
    <w:tmpl w:val="0674043A"/>
    <w:lvl w:ilvl="0" w:tplc="6CC2AC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B953AC"/>
    <w:multiLevelType w:val="hybridMultilevel"/>
    <w:tmpl w:val="433A6F0A"/>
    <w:lvl w:ilvl="0" w:tplc="9C42FF4A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sz w:val="24"/>
        <w:szCs w:val="24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361C3E"/>
    <w:multiLevelType w:val="hybridMultilevel"/>
    <w:tmpl w:val="F7E476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4116AB"/>
    <w:multiLevelType w:val="hybridMultilevel"/>
    <w:tmpl w:val="B0204614"/>
    <w:lvl w:ilvl="0" w:tplc="6CC2AC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5DD5ED0"/>
    <w:multiLevelType w:val="hybridMultilevel"/>
    <w:tmpl w:val="7E18D550"/>
    <w:lvl w:ilvl="0" w:tplc="6CC2AC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sz w:val="24"/>
        <w:szCs w:val="24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23"/>
  </w:num>
  <w:num w:numId="4">
    <w:abstractNumId w:val="11"/>
  </w:num>
  <w:num w:numId="5">
    <w:abstractNumId w:val="14"/>
  </w:num>
  <w:num w:numId="6">
    <w:abstractNumId w:val="13"/>
  </w:num>
  <w:num w:numId="7">
    <w:abstractNumId w:val="19"/>
  </w:num>
  <w:num w:numId="8">
    <w:abstractNumId w:val="16"/>
  </w:num>
  <w:num w:numId="9">
    <w:abstractNumId w:val="7"/>
  </w:num>
  <w:num w:numId="10">
    <w:abstractNumId w:val="5"/>
  </w:num>
  <w:num w:numId="11">
    <w:abstractNumId w:val="9"/>
  </w:num>
  <w:num w:numId="12">
    <w:abstractNumId w:val="4"/>
  </w:num>
  <w:num w:numId="13">
    <w:abstractNumId w:val="15"/>
  </w:num>
  <w:num w:numId="14">
    <w:abstractNumId w:val="24"/>
  </w:num>
  <w:num w:numId="15">
    <w:abstractNumId w:val="8"/>
  </w:num>
  <w:num w:numId="16">
    <w:abstractNumId w:val="21"/>
  </w:num>
  <w:num w:numId="17">
    <w:abstractNumId w:val="10"/>
  </w:num>
  <w:num w:numId="18">
    <w:abstractNumId w:val="3"/>
  </w:num>
  <w:num w:numId="19">
    <w:abstractNumId w:val="17"/>
  </w:num>
  <w:num w:numId="20">
    <w:abstractNumId w:val="6"/>
  </w:num>
  <w:num w:numId="21">
    <w:abstractNumId w:val="12"/>
  </w:num>
  <w:num w:numId="22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148"/>
    <w:rsid w:val="000433F5"/>
    <w:rsid w:val="0005088C"/>
    <w:rsid w:val="00057228"/>
    <w:rsid w:val="00062D46"/>
    <w:rsid w:val="00072EF2"/>
    <w:rsid w:val="00075E8C"/>
    <w:rsid w:val="00082B5C"/>
    <w:rsid w:val="000867ED"/>
    <w:rsid w:val="000938AD"/>
    <w:rsid w:val="000C2050"/>
    <w:rsid w:val="000C55CA"/>
    <w:rsid w:val="000C7A6C"/>
    <w:rsid w:val="000D3847"/>
    <w:rsid w:val="000E7BCA"/>
    <w:rsid w:val="000F203E"/>
    <w:rsid w:val="000F3770"/>
    <w:rsid w:val="001015DF"/>
    <w:rsid w:val="001061A5"/>
    <w:rsid w:val="00122C6F"/>
    <w:rsid w:val="00125E05"/>
    <w:rsid w:val="00130EFF"/>
    <w:rsid w:val="00143D06"/>
    <w:rsid w:val="001449B1"/>
    <w:rsid w:val="00150916"/>
    <w:rsid w:val="001640C5"/>
    <w:rsid w:val="001742F7"/>
    <w:rsid w:val="00176380"/>
    <w:rsid w:val="0017660E"/>
    <w:rsid w:val="00182293"/>
    <w:rsid w:val="00194ACB"/>
    <w:rsid w:val="001A6E40"/>
    <w:rsid w:val="001B1259"/>
    <w:rsid w:val="001B12DD"/>
    <w:rsid w:val="001B2212"/>
    <w:rsid w:val="001B52F1"/>
    <w:rsid w:val="001C046B"/>
    <w:rsid w:val="001C1727"/>
    <w:rsid w:val="001E0FEA"/>
    <w:rsid w:val="001E1E43"/>
    <w:rsid w:val="001E52BF"/>
    <w:rsid w:val="001F1148"/>
    <w:rsid w:val="00206204"/>
    <w:rsid w:val="00226404"/>
    <w:rsid w:val="00236B90"/>
    <w:rsid w:val="002403CA"/>
    <w:rsid w:val="00241A5B"/>
    <w:rsid w:val="0024444D"/>
    <w:rsid w:val="00244EFD"/>
    <w:rsid w:val="002549C8"/>
    <w:rsid w:val="00276692"/>
    <w:rsid w:val="0028009F"/>
    <w:rsid w:val="00285543"/>
    <w:rsid w:val="00291C30"/>
    <w:rsid w:val="002B572C"/>
    <w:rsid w:val="002D6349"/>
    <w:rsid w:val="002E239A"/>
    <w:rsid w:val="002E3508"/>
    <w:rsid w:val="002F12A6"/>
    <w:rsid w:val="002F2318"/>
    <w:rsid w:val="00306F5C"/>
    <w:rsid w:val="00315EF5"/>
    <w:rsid w:val="00322DE7"/>
    <w:rsid w:val="00326667"/>
    <w:rsid w:val="0034165E"/>
    <w:rsid w:val="0034344B"/>
    <w:rsid w:val="00345908"/>
    <w:rsid w:val="003466EE"/>
    <w:rsid w:val="0034702A"/>
    <w:rsid w:val="00350A7F"/>
    <w:rsid w:val="003651C5"/>
    <w:rsid w:val="003838F5"/>
    <w:rsid w:val="003B25FA"/>
    <w:rsid w:val="003C52DC"/>
    <w:rsid w:val="003D5E6B"/>
    <w:rsid w:val="003E3509"/>
    <w:rsid w:val="003E36D8"/>
    <w:rsid w:val="003E38A7"/>
    <w:rsid w:val="003E562E"/>
    <w:rsid w:val="003E7025"/>
    <w:rsid w:val="003F2BD9"/>
    <w:rsid w:val="00400746"/>
    <w:rsid w:val="00403550"/>
    <w:rsid w:val="0040524E"/>
    <w:rsid w:val="0041125B"/>
    <w:rsid w:val="00412EE5"/>
    <w:rsid w:val="0041665B"/>
    <w:rsid w:val="00421FE5"/>
    <w:rsid w:val="004345B8"/>
    <w:rsid w:val="00437715"/>
    <w:rsid w:val="004404A3"/>
    <w:rsid w:val="004417F6"/>
    <w:rsid w:val="00457A6E"/>
    <w:rsid w:val="004605A8"/>
    <w:rsid w:val="004608A6"/>
    <w:rsid w:val="00470E96"/>
    <w:rsid w:val="00473FC7"/>
    <w:rsid w:val="00491048"/>
    <w:rsid w:val="00492612"/>
    <w:rsid w:val="00497315"/>
    <w:rsid w:val="00497A23"/>
    <w:rsid w:val="004A35C7"/>
    <w:rsid w:val="004A3BD4"/>
    <w:rsid w:val="004C383E"/>
    <w:rsid w:val="004D4B69"/>
    <w:rsid w:val="004D7AE4"/>
    <w:rsid w:val="004F46BD"/>
    <w:rsid w:val="004F586C"/>
    <w:rsid w:val="004F6FC9"/>
    <w:rsid w:val="005044AA"/>
    <w:rsid w:val="005051F6"/>
    <w:rsid w:val="00514200"/>
    <w:rsid w:val="00521509"/>
    <w:rsid w:val="00532A62"/>
    <w:rsid w:val="00540808"/>
    <w:rsid w:val="00541167"/>
    <w:rsid w:val="005417CB"/>
    <w:rsid w:val="0054269F"/>
    <w:rsid w:val="00547520"/>
    <w:rsid w:val="00551A1F"/>
    <w:rsid w:val="00552427"/>
    <w:rsid w:val="00571493"/>
    <w:rsid w:val="00580503"/>
    <w:rsid w:val="00582F18"/>
    <w:rsid w:val="00584672"/>
    <w:rsid w:val="005A7D6C"/>
    <w:rsid w:val="005B7054"/>
    <w:rsid w:val="005C3631"/>
    <w:rsid w:val="005E1607"/>
    <w:rsid w:val="005E2F43"/>
    <w:rsid w:val="005F3092"/>
    <w:rsid w:val="00602FAB"/>
    <w:rsid w:val="006209C7"/>
    <w:rsid w:val="006210C0"/>
    <w:rsid w:val="00637815"/>
    <w:rsid w:val="00640D86"/>
    <w:rsid w:val="00640DEF"/>
    <w:rsid w:val="0065363A"/>
    <w:rsid w:val="00661849"/>
    <w:rsid w:val="00661BB0"/>
    <w:rsid w:val="006649D7"/>
    <w:rsid w:val="00671813"/>
    <w:rsid w:val="00673891"/>
    <w:rsid w:val="00677BA2"/>
    <w:rsid w:val="006B405F"/>
    <w:rsid w:val="006B5169"/>
    <w:rsid w:val="006B636C"/>
    <w:rsid w:val="006C57E5"/>
    <w:rsid w:val="006D27FA"/>
    <w:rsid w:val="006D6CF3"/>
    <w:rsid w:val="006E0824"/>
    <w:rsid w:val="006E65B3"/>
    <w:rsid w:val="00702874"/>
    <w:rsid w:val="007255CD"/>
    <w:rsid w:val="00726293"/>
    <w:rsid w:val="00741968"/>
    <w:rsid w:val="00741DC4"/>
    <w:rsid w:val="00742E5B"/>
    <w:rsid w:val="0075089C"/>
    <w:rsid w:val="007579BD"/>
    <w:rsid w:val="00761CF9"/>
    <w:rsid w:val="00784EF6"/>
    <w:rsid w:val="00796B3D"/>
    <w:rsid w:val="00797BC3"/>
    <w:rsid w:val="007A6BD8"/>
    <w:rsid w:val="007C2F63"/>
    <w:rsid w:val="007C4A63"/>
    <w:rsid w:val="007E73EB"/>
    <w:rsid w:val="00801EF9"/>
    <w:rsid w:val="00803BF7"/>
    <w:rsid w:val="00812A49"/>
    <w:rsid w:val="00815399"/>
    <w:rsid w:val="00851DF8"/>
    <w:rsid w:val="00856C6D"/>
    <w:rsid w:val="008615AC"/>
    <w:rsid w:val="00867934"/>
    <w:rsid w:val="00873DFA"/>
    <w:rsid w:val="008741FE"/>
    <w:rsid w:val="00897FA0"/>
    <w:rsid w:val="008B5D6B"/>
    <w:rsid w:val="008B7646"/>
    <w:rsid w:val="008D1AA7"/>
    <w:rsid w:val="008D3905"/>
    <w:rsid w:val="008E79FA"/>
    <w:rsid w:val="008F433A"/>
    <w:rsid w:val="008F5387"/>
    <w:rsid w:val="009105CC"/>
    <w:rsid w:val="00912728"/>
    <w:rsid w:val="00925924"/>
    <w:rsid w:val="00927F6C"/>
    <w:rsid w:val="00934C6F"/>
    <w:rsid w:val="009432EB"/>
    <w:rsid w:val="0094352F"/>
    <w:rsid w:val="009639C8"/>
    <w:rsid w:val="00970ECE"/>
    <w:rsid w:val="00973E96"/>
    <w:rsid w:val="0098248C"/>
    <w:rsid w:val="00987A28"/>
    <w:rsid w:val="00993E8D"/>
    <w:rsid w:val="00995F04"/>
    <w:rsid w:val="00997022"/>
    <w:rsid w:val="009A1FA0"/>
    <w:rsid w:val="009A57FA"/>
    <w:rsid w:val="009B4C77"/>
    <w:rsid w:val="009E0BDC"/>
    <w:rsid w:val="009E0C3F"/>
    <w:rsid w:val="009E5EBF"/>
    <w:rsid w:val="009F08C0"/>
    <w:rsid w:val="009F49BA"/>
    <w:rsid w:val="00A05908"/>
    <w:rsid w:val="00A063A5"/>
    <w:rsid w:val="00A3647D"/>
    <w:rsid w:val="00A40FE4"/>
    <w:rsid w:val="00A44EB0"/>
    <w:rsid w:val="00A51012"/>
    <w:rsid w:val="00A71E60"/>
    <w:rsid w:val="00A774C6"/>
    <w:rsid w:val="00AA40C1"/>
    <w:rsid w:val="00AC1EBC"/>
    <w:rsid w:val="00AE027C"/>
    <w:rsid w:val="00AF119D"/>
    <w:rsid w:val="00AF3C64"/>
    <w:rsid w:val="00AF47D0"/>
    <w:rsid w:val="00B039AF"/>
    <w:rsid w:val="00B35D2F"/>
    <w:rsid w:val="00B41597"/>
    <w:rsid w:val="00B42623"/>
    <w:rsid w:val="00B5233B"/>
    <w:rsid w:val="00B53159"/>
    <w:rsid w:val="00B5566C"/>
    <w:rsid w:val="00B67CCE"/>
    <w:rsid w:val="00B72087"/>
    <w:rsid w:val="00B723A2"/>
    <w:rsid w:val="00B74253"/>
    <w:rsid w:val="00B762C6"/>
    <w:rsid w:val="00B815DC"/>
    <w:rsid w:val="00B82120"/>
    <w:rsid w:val="00B90212"/>
    <w:rsid w:val="00BA1E11"/>
    <w:rsid w:val="00BB2C03"/>
    <w:rsid w:val="00BB3322"/>
    <w:rsid w:val="00BC0986"/>
    <w:rsid w:val="00BC1B9C"/>
    <w:rsid w:val="00BE223E"/>
    <w:rsid w:val="00BE4CD3"/>
    <w:rsid w:val="00BF5339"/>
    <w:rsid w:val="00C00818"/>
    <w:rsid w:val="00C23908"/>
    <w:rsid w:val="00C434AB"/>
    <w:rsid w:val="00C54AFF"/>
    <w:rsid w:val="00C55E6D"/>
    <w:rsid w:val="00C70827"/>
    <w:rsid w:val="00C77A4F"/>
    <w:rsid w:val="00C8237E"/>
    <w:rsid w:val="00C9273E"/>
    <w:rsid w:val="00C930A7"/>
    <w:rsid w:val="00C946E8"/>
    <w:rsid w:val="00CC5750"/>
    <w:rsid w:val="00CC7F3C"/>
    <w:rsid w:val="00CD3B74"/>
    <w:rsid w:val="00CF575A"/>
    <w:rsid w:val="00D07109"/>
    <w:rsid w:val="00D22D91"/>
    <w:rsid w:val="00D23D66"/>
    <w:rsid w:val="00D245EC"/>
    <w:rsid w:val="00D27678"/>
    <w:rsid w:val="00D37DF3"/>
    <w:rsid w:val="00D429BE"/>
    <w:rsid w:val="00D512D6"/>
    <w:rsid w:val="00D626AD"/>
    <w:rsid w:val="00D62F5E"/>
    <w:rsid w:val="00D66177"/>
    <w:rsid w:val="00D66B57"/>
    <w:rsid w:val="00D74A70"/>
    <w:rsid w:val="00D77582"/>
    <w:rsid w:val="00D901F2"/>
    <w:rsid w:val="00D9254C"/>
    <w:rsid w:val="00D9259B"/>
    <w:rsid w:val="00DB3F21"/>
    <w:rsid w:val="00DB6A88"/>
    <w:rsid w:val="00DC1767"/>
    <w:rsid w:val="00DC2F67"/>
    <w:rsid w:val="00DC6553"/>
    <w:rsid w:val="00E001B3"/>
    <w:rsid w:val="00E02A45"/>
    <w:rsid w:val="00E034AC"/>
    <w:rsid w:val="00E07F01"/>
    <w:rsid w:val="00E12075"/>
    <w:rsid w:val="00E14A2C"/>
    <w:rsid w:val="00E21EC7"/>
    <w:rsid w:val="00E31991"/>
    <w:rsid w:val="00E33092"/>
    <w:rsid w:val="00E41F19"/>
    <w:rsid w:val="00E45BB0"/>
    <w:rsid w:val="00E56507"/>
    <w:rsid w:val="00E773FB"/>
    <w:rsid w:val="00E87C25"/>
    <w:rsid w:val="00EA3206"/>
    <w:rsid w:val="00EB1095"/>
    <w:rsid w:val="00EB36AA"/>
    <w:rsid w:val="00EB3EB9"/>
    <w:rsid w:val="00EB63F1"/>
    <w:rsid w:val="00ED4F15"/>
    <w:rsid w:val="00EE2885"/>
    <w:rsid w:val="00EE5BB6"/>
    <w:rsid w:val="00EF14FE"/>
    <w:rsid w:val="00EF19EF"/>
    <w:rsid w:val="00EF3928"/>
    <w:rsid w:val="00EF7923"/>
    <w:rsid w:val="00F00545"/>
    <w:rsid w:val="00F1515A"/>
    <w:rsid w:val="00F317F9"/>
    <w:rsid w:val="00F31F6D"/>
    <w:rsid w:val="00F36472"/>
    <w:rsid w:val="00F43335"/>
    <w:rsid w:val="00F4577A"/>
    <w:rsid w:val="00F7612F"/>
    <w:rsid w:val="00F808F1"/>
    <w:rsid w:val="00F81E2A"/>
    <w:rsid w:val="00F905A1"/>
    <w:rsid w:val="00F913A7"/>
    <w:rsid w:val="00F979B2"/>
    <w:rsid w:val="00FA00C4"/>
    <w:rsid w:val="00FB1704"/>
    <w:rsid w:val="00FB4796"/>
    <w:rsid w:val="00FB7DD0"/>
    <w:rsid w:val="00FD50FF"/>
    <w:rsid w:val="00FD72D7"/>
    <w:rsid w:val="00FE1700"/>
    <w:rsid w:val="00FE4C73"/>
    <w:rsid w:val="00FE586D"/>
    <w:rsid w:val="00FE6BDC"/>
    <w:rsid w:val="00FE7356"/>
    <w:rsid w:val="00FF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2F4EA1EC-B554-4CE4-9362-9BDF1D230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i/>
      <w:sz w:val="24"/>
    </w:rPr>
  </w:style>
  <w:style w:type="paragraph" w:styleId="Tekstpodstawowy2">
    <w:name w:val="Body Text 2"/>
    <w:basedOn w:val="Normalny"/>
    <w:rPr>
      <w:sz w:val="22"/>
    </w:rPr>
  </w:style>
  <w:style w:type="paragraph" w:styleId="Tekstpodstawowy3">
    <w:name w:val="Body Text 3"/>
    <w:basedOn w:val="Normalny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jc w:val="both"/>
    </w:pPr>
    <w:rPr>
      <w:sz w:val="22"/>
    </w:rPr>
  </w:style>
  <w:style w:type="paragraph" w:styleId="Tekstdymka">
    <w:name w:val="Balloon Text"/>
    <w:basedOn w:val="Normalny"/>
    <w:semiHidden/>
    <w:rsid w:val="006E082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99"/>
    <w:qFormat/>
    <w:rsid w:val="00F317F9"/>
    <w:pPr>
      <w:ind w:left="708"/>
    </w:pPr>
  </w:style>
  <w:style w:type="character" w:customStyle="1" w:styleId="WW8Num10z1">
    <w:name w:val="WW8Num10z1"/>
    <w:rsid w:val="00873DFA"/>
    <w:rPr>
      <w:rFonts w:ascii="Courier New" w:hAnsi="Courier New"/>
    </w:rPr>
  </w:style>
  <w:style w:type="paragraph" w:customStyle="1" w:styleId="Tekstpodstawowy21">
    <w:name w:val="Tekst podstawowy 21"/>
    <w:basedOn w:val="Normalny"/>
    <w:rsid w:val="00EE5BB6"/>
    <w:pPr>
      <w:widowControl w:val="0"/>
      <w:suppressAutoHyphens/>
      <w:spacing w:line="360" w:lineRule="auto"/>
      <w:jc w:val="both"/>
    </w:pPr>
    <w:rPr>
      <w:sz w:val="28"/>
      <w:lang w:eastAsia="ar-SA"/>
    </w:rPr>
  </w:style>
  <w:style w:type="paragraph" w:customStyle="1" w:styleId="Default">
    <w:name w:val="Default"/>
    <w:rsid w:val="00EE5BB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rsid w:val="005E1607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rsid w:val="004404A3"/>
  </w:style>
  <w:style w:type="character" w:customStyle="1" w:styleId="TekstprzypisudolnegoZnak">
    <w:name w:val="Tekst przypisu dolnego Znak"/>
    <w:basedOn w:val="Domylnaczcionkaakapitu"/>
    <w:link w:val="Tekstprzypisudolnego"/>
    <w:rsid w:val="004404A3"/>
  </w:style>
  <w:style w:type="character" w:styleId="Odwoanieprzypisudolnego">
    <w:name w:val="footnote reference"/>
    <w:rsid w:val="004404A3"/>
    <w:rPr>
      <w:vertAlign w:val="superscript"/>
    </w:rPr>
  </w:style>
  <w:style w:type="table" w:styleId="Tabela-Siatka">
    <w:name w:val="Table Grid"/>
    <w:basedOn w:val="Standardowy"/>
    <w:rsid w:val="00226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9E977197262459AB16AE09F8A4F0155">
    <w:name w:val="F9E977197262459AB16AE09F8A4F0155"/>
    <w:rsid w:val="004A35C7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rsid w:val="004A35C7"/>
  </w:style>
  <w:style w:type="paragraph" w:customStyle="1" w:styleId="FooterEven">
    <w:name w:val="Footer Even"/>
    <w:basedOn w:val="Normalny"/>
    <w:qFormat/>
    <w:rsid w:val="00B74253"/>
    <w:pPr>
      <w:pBdr>
        <w:top w:val="single" w:sz="4" w:space="1" w:color="4F81BD"/>
      </w:pBdr>
      <w:spacing w:after="180" w:line="264" w:lineRule="auto"/>
    </w:pPr>
    <w:rPr>
      <w:rFonts w:ascii="Calibri" w:hAnsi="Calibri"/>
      <w:color w:val="1F497D"/>
      <w:szCs w:val="23"/>
      <w:lang w:eastAsia="ja-JP"/>
    </w:rPr>
  </w:style>
  <w:style w:type="paragraph" w:styleId="Bezodstpw">
    <w:name w:val="No Spacing"/>
    <w:link w:val="BezodstpwZnak"/>
    <w:uiPriority w:val="1"/>
    <w:qFormat/>
    <w:rsid w:val="005B7054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B7054"/>
    <w:rPr>
      <w:rFonts w:ascii="Calibri" w:hAnsi="Calibri"/>
      <w:sz w:val="22"/>
      <w:szCs w:val="22"/>
      <w:lang w:bidi="ar-SA"/>
    </w:rPr>
  </w:style>
  <w:style w:type="paragraph" w:customStyle="1" w:styleId="Styl1">
    <w:name w:val="Styl1"/>
    <w:basedOn w:val="Akapitzlist"/>
    <w:link w:val="Styl1Znak"/>
    <w:qFormat/>
    <w:rsid w:val="00582F18"/>
    <w:pPr>
      <w:keepNext/>
      <w:keepLines/>
      <w:numPr>
        <w:numId w:val="10"/>
      </w:numPr>
      <w:tabs>
        <w:tab w:val="left" w:pos="284"/>
      </w:tabs>
      <w:spacing w:before="320" w:after="40" w:line="276" w:lineRule="auto"/>
      <w:outlineLvl w:val="1"/>
    </w:pPr>
    <w:rPr>
      <w:rFonts w:ascii="Calibri" w:hAnsi="Calibri" w:cs="Calibri"/>
      <w:b/>
      <w:bCs/>
      <w:spacing w:val="4"/>
      <w:sz w:val="32"/>
      <w:szCs w:val="32"/>
    </w:rPr>
  </w:style>
  <w:style w:type="character" w:customStyle="1" w:styleId="Styl1Znak">
    <w:name w:val="Styl1 Znak"/>
    <w:basedOn w:val="Domylnaczcionkaakapitu"/>
    <w:link w:val="Styl1"/>
    <w:rsid w:val="00582F18"/>
    <w:rPr>
      <w:rFonts w:ascii="Calibri" w:hAnsi="Calibri" w:cs="Calibri"/>
      <w:b/>
      <w:bCs/>
      <w:spacing w:val="4"/>
      <w:sz w:val="32"/>
      <w:szCs w:val="32"/>
    </w:rPr>
  </w:style>
  <w:style w:type="character" w:customStyle="1" w:styleId="AkapitzlistZnak">
    <w:name w:val="Akapit z listą Znak"/>
    <w:basedOn w:val="Domylnaczcionkaakapitu"/>
    <w:link w:val="Akapitzlist"/>
    <w:rsid w:val="00582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1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0479A-A985-4DF9-A23D-72B80F78D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1431</Words>
  <Characters>10574</Characters>
  <Application>Microsoft Office Word</Application>
  <DocSecurity>0</DocSecurity>
  <Lines>88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Nazwisko, imię osoby bezrobotnej:                                                                                         Data wypełnienia:</vt:lpstr>
    </vt:vector>
  </TitlesOfParts>
  <Company>P.U.P. WADOWICE</Company>
  <LinksUpToDate>false</LinksUpToDate>
  <CharactersWithSpaces>11982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Nazwisko, imię osoby bezrobotnej:                                                                                         Data wypełnienia:</dc:title>
  <dc:subject/>
  <dc:creator>P.U.P. WADOWICE</dc:creator>
  <cp:keywords/>
  <cp:lastModifiedBy>5</cp:lastModifiedBy>
  <cp:revision>2</cp:revision>
  <cp:lastPrinted>2025-07-10T10:25:00Z</cp:lastPrinted>
  <dcterms:created xsi:type="dcterms:W3CDTF">2025-07-10T10:26:00Z</dcterms:created>
  <dcterms:modified xsi:type="dcterms:W3CDTF">2025-07-10T10:26:00Z</dcterms:modified>
</cp:coreProperties>
</file>